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61A30" w14:textId="5FF8BA64" w:rsidR="00DD407E" w:rsidRPr="00DD407E" w:rsidRDefault="005D4BF0" w:rsidP="007F78E9">
      <w:pPr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Załącznik nr 6</w:t>
      </w:r>
      <w:bookmarkStart w:id="0" w:name="_GoBack"/>
      <w:bookmarkEnd w:id="0"/>
    </w:p>
    <w:p w14:paraId="66EF4419" w14:textId="6E192CBC" w:rsidR="007F78E9" w:rsidRPr="0068595A" w:rsidRDefault="007F78E9" w:rsidP="007F78E9">
      <w:pPr>
        <w:ind w:left="6521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04146594" w14:textId="77777777" w:rsidR="007F78E9" w:rsidRPr="0068595A" w:rsidRDefault="007F78E9" w:rsidP="00324B25">
      <w:pPr>
        <w:spacing w:before="240" w:line="276" w:lineRule="auto"/>
        <w:ind w:firstLine="0"/>
        <w:jc w:val="right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35. Wojskowy Oddział Gospodarczy</w:t>
      </w:r>
      <w:r w:rsidRPr="0068595A">
        <w:rPr>
          <w:rFonts w:ascii="Fira Sans" w:hAnsi="Fira Sans" w:cs="Arial"/>
          <w:sz w:val="19"/>
          <w:szCs w:val="19"/>
        </w:rPr>
        <w:t xml:space="preserve"> </w:t>
      </w:r>
    </w:p>
    <w:p w14:paraId="1D8980DC" w14:textId="11CE4FBF" w:rsidR="007F78E9" w:rsidRPr="0068595A" w:rsidRDefault="00601418" w:rsidP="007F78E9">
      <w:pPr>
        <w:spacing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ul. Krakowska 1</w:t>
      </w:r>
    </w:p>
    <w:p w14:paraId="3F214433" w14:textId="31643A6A" w:rsidR="007F78E9" w:rsidRPr="0068595A" w:rsidRDefault="00324B25" w:rsidP="007F78E9">
      <w:pPr>
        <w:spacing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30-901 Kraków </w:t>
      </w:r>
    </w:p>
    <w:p w14:paraId="7A422EEB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580ED7C5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C7877B5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4953E1C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2C7C8C78" w14:textId="77777777" w:rsidR="007F78E9" w:rsidRPr="00266B33" w:rsidRDefault="007F78E9" w:rsidP="00324B25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41259855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5A51CC52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0F183EA8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02876D8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B63FEB5" w14:textId="77777777" w:rsidR="007F78E9" w:rsidRPr="00266B33" w:rsidRDefault="007F78E9" w:rsidP="007F78E9">
      <w:pPr>
        <w:spacing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 (imię, nazwisko, stanowisko/podstawa do reprezentacji)</w:t>
      </w:r>
    </w:p>
    <w:p w14:paraId="662F2F1B" w14:textId="0A8D7F6A" w:rsidR="007F78E9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15DC33F" w14:textId="77777777" w:rsidR="00324B25" w:rsidRPr="0068595A" w:rsidRDefault="00324B25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3B2F1858" w14:textId="77777777" w:rsidR="007F78E9" w:rsidRPr="0068595A" w:rsidRDefault="007F78E9" w:rsidP="007F78E9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18C5B346" w14:textId="77777777" w:rsidR="007F78E9" w:rsidRPr="0068595A" w:rsidRDefault="007F78E9" w:rsidP="007F78E9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1" w:name="OLE_LINK1"/>
      <w:bookmarkStart w:id="2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1"/>
      <w:bookmarkEnd w:id="2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737B4CF5" w14:textId="77777777" w:rsidR="007F78E9" w:rsidRPr="0068595A" w:rsidRDefault="007F78E9" w:rsidP="007F78E9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5C444C9C" w14:textId="77777777" w:rsidR="007F78E9" w:rsidRPr="0068595A" w:rsidRDefault="007F78E9" w:rsidP="007F78E9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433BF562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6E417BFA" w14:textId="77777777" w:rsidR="007F78E9" w:rsidRPr="0068595A" w:rsidRDefault="007F78E9" w:rsidP="007F78E9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>
        <w:rPr>
          <w:rFonts w:ascii="Fira Sans" w:hAnsi="Fira Sans" w:cs="Arial"/>
          <w:b/>
          <w:sz w:val="19"/>
          <w:szCs w:val="19"/>
        </w:rPr>
        <w:t>……………………………………………</w:t>
      </w:r>
      <w:r w:rsidRPr="0068595A">
        <w:rPr>
          <w:rFonts w:ascii="Fira Sans" w:hAnsi="Fira Sans" w:cs="Arial"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………………………………………………………., </w:t>
      </w:r>
      <w:r w:rsidRPr="0068595A">
        <w:rPr>
          <w:rFonts w:ascii="Fira Sans" w:hAnsi="Fira Sans" w:cs="Arial"/>
          <w:sz w:val="19"/>
          <w:szCs w:val="19"/>
        </w:rPr>
        <w:t xml:space="preserve">sprawa </w:t>
      </w:r>
      <w:r>
        <w:rPr>
          <w:rFonts w:ascii="Fira Sans" w:hAnsi="Fira Sans" w:cs="Arial"/>
          <w:sz w:val="19"/>
          <w:szCs w:val="19"/>
        </w:rPr>
        <w:t>numer …………………</w:t>
      </w:r>
      <w:r w:rsidRPr="00C61A85">
        <w:rPr>
          <w:rFonts w:ascii="Fira Sans" w:hAnsi="Fira Sans" w:cs="Arial"/>
          <w:sz w:val="19"/>
          <w:szCs w:val="19"/>
        </w:rPr>
        <w:t>,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613E1BAE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26B8D7C6" w14:textId="77777777" w:rsidR="007F78E9" w:rsidRPr="0068595A" w:rsidRDefault="007F78E9" w:rsidP="007F78E9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C3AA08C" w14:textId="77777777" w:rsidR="007F78E9" w:rsidRPr="0068595A" w:rsidRDefault="007F78E9" w:rsidP="007F78E9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102DD7A1" w14:textId="77777777" w:rsidR="007F78E9" w:rsidRPr="0068595A" w:rsidRDefault="007F78E9" w:rsidP="007F78E9">
      <w:pPr>
        <w:pStyle w:val="Akapitzlist"/>
        <w:numPr>
          <w:ilvl w:val="0"/>
          <w:numId w:val="97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nie jestem/jesteśmy wymieniony/-ni w wykazach określonych w rozporządzeniu 765/2006 i rozporządzeniu 269/2014 albo wpisany/-ni na listę na podstawie decyzji w sprawie wpisu na listę rozstrzygającą o zastosowaniu środka, o którym mowa w art. 1 pkt 3 ustawy;</w:t>
      </w:r>
    </w:p>
    <w:p w14:paraId="49B5FAE1" w14:textId="77777777" w:rsidR="007F78E9" w:rsidRDefault="007F78E9" w:rsidP="007F78E9">
      <w:pPr>
        <w:pStyle w:val="Akapitzlist"/>
        <w:numPr>
          <w:ilvl w:val="0"/>
          <w:numId w:val="97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moim/naszym beneficjentem rzeczywistym w rozumieniu ustawy z dnia 1 marca 2018 r. 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o ile została wpisana na listę na podstawie decyzji w sprawie wpisu na listę rozstrzygającej o zastosowaniu środka, o którym mowa w art. 1 pkt 3 ustawy;</w:t>
      </w:r>
    </w:p>
    <w:p w14:paraId="656656D6" w14:textId="77777777" w:rsidR="007F78E9" w:rsidRPr="0068595A" w:rsidRDefault="007F78E9" w:rsidP="007F78E9">
      <w:pPr>
        <w:pStyle w:val="Akapitzlist"/>
        <w:numPr>
          <w:ilvl w:val="0"/>
          <w:numId w:val="97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dominiującą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21E4C6D" w14:textId="24DB9FE9" w:rsidR="007F78E9" w:rsidRDefault="007F78E9" w:rsidP="007F78E9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189273DB" w14:textId="77777777" w:rsidR="00324B25" w:rsidRPr="0068595A" w:rsidRDefault="00324B25" w:rsidP="007F78E9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7F66AEA9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21478B06" w14:textId="77777777" w:rsidR="007F78E9" w:rsidRPr="00266B33" w:rsidRDefault="007F78E9" w:rsidP="007F78E9">
      <w:pPr>
        <w:tabs>
          <w:tab w:val="left" w:pos="3969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0AD21F2" w14:textId="77777777" w:rsidR="007F78E9" w:rsidRPr="0068595A" w:rsidRDefault="007F78E9" w:rsidP="007F78E9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1CFC26AB" w14:textId="77777777" w:rsidR="007F78E9" w:rsidRPr="0068595A" w:rsidRDefault="007F78E9" w:rsidP="007F78E9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10643B3A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lastRenderedPageBreak/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y wykluczenia z postępowania </w:t>
      </w:r>
      <w:r w:rsidRPr="0068595A">
        <w:rPr>
          <w:rFonts w:ascii="Fira Sans" w:hAnsi="Fira Sans" w:cs="Arial"/>
          <w:sz w:val="19"/>
          <w:szCs w:val="19"/>
        </w:rPr>
        <w:br/>
        <w:t xml:space="preserve">na podstawie </w:t>
      </w:r>
      <w:r>
        <w:rPr>
          <w:rFonts w:ascii="Fira Sans" w:hAnsi="Fira Sans" w:cs="Arial"/>
          <w:sz w:val="19"/>
          <w:szCs w:val="19"/>
        </w:rPr>
        <w:t>ppkt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7040D006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0179599D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276F9103" w14:textId="77777777" w:rsidR="007F78E9" w:rsidRPr="00266B33" w:rsidRDefault="007F78E9" w:rsidP="007F78E9">
      <w:pPr>
        <w:tabs>
          <w:tab w:val="left" w:pos="3969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7E1AE3AC" w14:textId="77777777" w:rsidR="007F78E9" w:rsidRPr="0068595A" w:rsidRDefault="007F78E9" w:rsidP="007F78E9">
      <w:pPr>
        <w:rPr>
          <w:rFonts w:ascii="Fira Sans" w:hAnsi="Fira Sans" w:cs="Arial"/>
          <w:i/>
          <w:sz w:val="19"/>
          <w:szCs w:val="19"/>
        </w:rPr>
      </w:pPr>
    </w:p>
    <w:p w14:paraId="689D430B" w14:textId="77777777" w:rsidR="007F78E9" w:rsidRPr="0068595A" w:rsidRDefault="007F78E9" w:rsidP="007F78E9">
      <w:pPr>
        <w:rPr>
          <w:rFonts w:ascii="Fira Sans" w:hAnsi="Fira Sans" w:cs="Arial"/>
          <w:sz w:val="19"/>
          <w:szCs w:val="19"/>
        </w:rPr>
      </w:pPr>
    </w:p>
    <w:p w14:paraId="7421E179" w14:textId="77777777" w:rsidR="007F78E9" w:rsidRPr="0068595A" w:rsidRDefault="007F78E9" w:rsidP="007F78E9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52D3CF0D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z prawdą oraz zostały przedstawione z pełną świadomością konsekwencji wprowadzenia zamawiającego w błąd przy przedstawianiu informacji.</w:t>
      </w:r>
    </w:p>
    <w:p w14:paraId="22BAF560" w14:textId="77777777" w:rsidR="007F78E9" w:rsidRPr="0068595A" w:rsidRDefault="007F78E9" w:rsidP="007F78E9">
      <w:pPr>
        <w:rPr>
          <w:rFonts w:ascii="Fira Sans" w:hAnsi="Fira Sans" w:cs="Arial"/>
          <w:sz w:val="19"/>
          <w:szCs w:val="19"/>
        </w:rPr>
      </w:pPr>
    </w:p>
    <w:p w14:paraId="79641A92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105C43CF" w14:textId="20A5729F" w:rsidR="007F78E9" w:rsidRPr="00266B33" w:rsidRDefault="007F78E9" w:rsidP="00886BDB">
      <w:pPr>
        <w:tabs>
          <w:tab w:val="left" w:pos="4111"/>
        </w:tabs>
        <w:spacing w:line="240" w:lineRule="auto"/>
        <w:ind w:left="5670" w:hanging="495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 w:rsidR="00886BDB"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sectPr w:rsidR="007F78E9" w:rsidRPr="00266B33" w:rsidSect="0036479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40" w:right="845" w:bottom="1440" w:left="179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1A172F" w14:textId="77777777" w:rsidR="0092195C" w:rsidRDefault="0092195C">
      <w:r>
        <w:separator/>
      </w:r>
    </w:p>
  </w:endnote>
  <w:endnote w:type="continuationSeparator" w:id="0">
    <w:p w14:paraId="699BB007" w14:textId="77777777" w:rsidR="0092195C" w:rsidRDefault="00921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ira Sans">
    <w:altName w:val="Cambria Math"/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BD541" w14:textId="77777777" w:rsidR="00681F49" w:rsidRDefault="00681F49" w:rsidP="008866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D0E9C3" w14:textId="77777777" w:rsidR="00681F49" w:rsidRDefault="00681F49" w:rsidP="006A5A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698224"/>
      <w:docPartObj>
        <w:docPartGallery w:val="Page Numbers (Bottom of Page)"/>
        <w:docPartUnique/>
      </w:docPartObj>
    </w:sdtPr>
    <w:sdtEndPr/>
    <w:sdtContent>
      <w:p w14:paraId="51F83188" w14:textId="68291240" w:rsidR="00681F49" w:rsidRDefault="00681F49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4B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910DF1" w14:textId="77777777" w:rsidR="00681F49" w:rsidRDefault="00681F49" w:rsidP="006A5ADA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17294" w14:textId="77777777" w:rsidR="00601418" w:rsidRDefault="006014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8DD7C1" w14:textId="77777777" w:rsidR="0092195C" w:rsidRDefault="0092195C">
      <w:r>
        <w:separator/>
      </w:r>
    </w:p>
  </w:footnote>
  <w:footnote w:type="continuationSeparator" w:id="0">
    <w:p w14:paraId="3300AF85" w14:textId="77777777" w:rsidR="0092195C" w:rsidRDefault="00921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F73BE" w14:textId="77777777" w:rsidR="00681F49" w:rsidRDefault="00681F49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E81CEF" w14:textId="77777777" w:rsidR="00681F49" w:rsidRDefault="00681F49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2F9E9" w14:textId="0DD8026E" w:rsidR="00681F49" w:rsidRPr="00340FFC" w:rsidRDefault="00681F49" w:rsidP="00340FFC">
    <w:pPr>
      <w:pStyle w:val="Nagwek"/>
      <w:spacing w:line="240" w:lineRule="auto"/>
      <w:ind w:right="357" w:firstLine="0"/>
      <w:rPr>
        <w:i/>
        <w:iCs/>
      </w:rPr>
    </w:pPr>
    <w:r w:rsidRPr="00340FFC">
      <w:rPr>
        <w:i/>
        <w:iCs/>
      </w:rPr>
      <w:tab/>
    </w:r>
    <w:r w:rsidRPr="00340FFC">
      <w:rPr>
        <w:rStyle w:val="Numerstrony"/>
        <w:i/>
        <w:iCs/>
        <w:vanish/>
      </w:rPr>
      <w:pgNum/>
    </w:r>
    <w:r w:rsidRPr="00340FFC">
      <w:rPr>
        <w:i/>
        <w:iCs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8C8DD" w14:textId="77777777" w:rsidR="00601418" w:rsidRDefault="006014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3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i w:val="0"/>
      </w:rPr>
    </w:lvl>
  </w:abstractNum>
  <w:abstractNum w:abstractNumId="4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5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1341"/>
        </w:tabs>
        <w:ind w:left="2061" w:hanging="360"/>
      </w:pPr>
    </w:lvl>
  </w:abstractNum>
  <w:abstractNum w:abstractNumId="6" w15:restartNumberingAfterBreak="0">
    <w:nsid w:val="00000011"/>
    <w:multiLevelType w:val="singleLevel"/>
    <w:tmpl w:val="C64AA50A"/>
    <w:name w:val="WW8Num1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sz w:val="24"/>
        <w:szCs w:val="24"/>
      </w:rPr>
    </w:lvl>
  </w:abstractNum>
  <w:abstractNum w:abstractNumId="7" w15:restartNumberingAfterBreak="0">
    <w:nsid w:val="00000017"/>
    <w:multiLevelType w:val="single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8" w15:restartNumberingAfterBreak="0">
    <w:nsid w:val="00805632"/>
    <w:multiLevelType w:val="hybridMultilevel"/>
    <w:tmpl w:val="F83E04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21D528D"/>
    <w:multiLevelType w:val="hybridMultilevel"/>
    <w:tmpl w:val="EB1E7D0C"/>
    <w:lvl w:ilvl="0" w:tplc="993AE3C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22203F3"/>
    <w:multiLevelType w:val="hybridMultilevel"/>
    <w:tmpl w:val="F03821D0"/>
    <w:lvl w:ilvl="0" w:tplc="04150011">
      <w:start w:val="1"/>
      <w:numFmt w:val="decimal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" w15:restartNumberingAfterBreak="0">
    <w:nsid w:val="024A0925"/>
    <w:multiLevelType w:val="hybridMultilevel"/>
    <w:tmpl w:val="53182BCE"/>
    <w:lvl w:ilvl="0" w:tplc="E898B2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900974"/>
    <w:multiLevelType w:val="multilevel"/>
    <w:tmpl w:val="6808720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5095E06"/>
    <w:multiLevelType w:val="hybridMultilevel"/>
    <w:tmpl w:val="1D30FC38"/>
    <w:lvl w:ilvl="0" w:tplc="BAD04CD2">
      <w:start w:val="1"/>
      <w:numFmt w:val="lowerLetter"/>
      <w:lvlText w:val="%1)"/>
      <w:lvlJc w:val="left"/>
      <w:pPr>
        <w:ind w:left="1152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5" w15:restartNumberingAfterBreak="0">
    <w:nsid w:val="0644073E"/>
    <w:multiLevelType w:val="hybridMultilevel"/>
    <w:tmpl w:val="541E6596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552874"/>
    <w:multiLevelType w:val="hybridMultilevel"/>
    <w:tmpl w:val="A4468D40"/>
    <w:lvl w:ilvl="0" w:tplc="CE203F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547A8A"/>
    <w:multiLevelType w:val="hybridMultilevel"/>
    <w:tmpl w:val="DE945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BA7FE1"/>
    <w:multiLevelType w:val="hybridMultilevel"/>
    <w:tmpl w:val="8828E8F4"/>
    <w:lvl w:ilvl="0" w:tplc="A014A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9162AE"/>
    <w:multiLevelType w:val="hybridMultilevel"/>
    <w:tmpl w:val="0AEC4268"/>
    <w:lvl w:ilvl="0" w:tplc="1FAE9CE8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 w15:restartNumberingAfterBreak="0">
    <w:nsid w:val="104B3DA5"/>
    <w:multiLevelType w:val="hybridMultilevel"/>
    <w:tmpl w:val="355EE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D66210"/>
    <w:multiLevelType w:val="hybridMultilevel"/>
    <w:tmpl w:val="4C305554"/>
    <w:lvl w:ilvl="0" w:tplc="0415000F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125F77AD"/>
    <w:multiLevelType w:val="hybridMultilevel"/>
    <w:tmpl w:val="E49A873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15AE5984"/>
    <w:multiLevelType w:val="hybridMultilevel"/>
    <w:tmpl w:val="878EEB86"/>
    <w:lvl w:ilvl="0" w:tplc="1B06F4C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5B02BE4"/>
    <w:multiLevelType w:val="hybridMultilevel"/>
    <w:tmpl w:val="F262598E"/>
    <w:lvl w:ilvl="0" w:tplc="2D2E82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771771D"/>
    <w:multiLevelType w:val="hybridMultilevel"/>
    <w:tmpl w:val="7EC82A34"/>
    <w:lvl w:ilvl="0" w:tplc="16A29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54A2F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16A29C8E">
      <w:start w:val="1"/>
      <w:numFmt w:val="decimal"/>
      <w:lvlText w:val="%3."/>
      <w:lvlJc w:val="left"/>
      <w:pPr>
        <w:ind w:left="2160" w:hanging="18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888511E"/>
    <w:multiLevelType w:val="multilevel"/>
    <w:tmpl w:val="DC0EBCE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1BAD7BA9"/>
    <w:multiLevelType w:val="multilevel"/>
    <w:tmpl w:val="CBD64B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1CA05961"/>
    <w:multiLevelType w:val="multilevel"/>
    <w:tmpl w:val="2920FF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1CDE38B9"/>
    <w:multiLevelType w:val="multilevel"/>
    <w:tmpl w:val="0F6E2D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1E8D31C5"/>
    <w:multiLevelType w:val="multilevel"/>
    <w:tmpl w:val="F3DA952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trike w:val="0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1F682018"/>
    <w:multiLevelType w:val="multilevel"/>
    <w:tmpl w:val="03C4C51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21224F29"/>
    <w:multiLevelType w:val="hybridMultilevel"/>
    <w:tmpl w:val="2870D140"/>
    <w:lvl w:ilvl="0" w:tplc="FD3C880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74143E"/>
    <w:multiLevelType w:val="multilevel"/>
    <w:tmpl w:val="47366EA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22E01B01"/>
    <w:multiLevelType w:val="multilevel"/>
    <w:tmpl w:val="2FECE47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22F26904"/>
    <w:multiLevelType w:val="hybridMultilevel"/>
    <w:tmpl w:val="38A449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41743BF"/>
    <w:multiLevelType w:val="multilevel"/>
    <w:tmpl w:val="47366EA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2658495A"/>
    <w:multiLevelType w:val="hybridMultilevel"/>
    <w:tmpl w:val="F0FCA70E"/>
    <w:lvl w:ilvl="0" w:tplc="441C44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7412D56"/>
    <w:multiLevelType w:val="hybridMultilevel"/>
    <w:tmpl w:val="FBEC15D6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3A02B388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8E93DB7"/>
    <w:multiLevelType w:val="hybridMultilevel"/>
    <w:tmpl w:val="A4AA8B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2D6C3D94"/>
    <w:multiLevelType w:val="hybridMultilevel"/>
    <w:tmpl w:val="0B54E246"/>
    <w:name w:val="WW8Num1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6874DA"/>
    <w:multiLevelType w:val="multilevel"/>
    <w:tmpl w:val="7F9A96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2FB917ED"/>
    <w:multiLevelType w:val="multilevel"/>
    <w:tmpl w:val="F7A4FDA2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310959F0"/>
    <w:multiLevelType w:val="hybridMultilevel"/>
    <w:tmpl w:val="D74067DE"/>
    <w:lvl w:ilvl="0" w:tplc="16A29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F028EDE">
      <w:start w:val="1"/>
      <w:numFmt w:val="lowerLetter"/>
      <w:lvlText w:val="%2)"/>
      <w:lvlJc w:val="left"/>
      <w:pPr>
        <w:ind w:left="786" w:hanging="360"/>
      </w:pPr>
      <w:rPr>
        <w:rFonts w:ascii="Arial" w:eastAsia="Times New Roman" w:hAnsi="Arial" w:cs="Arial"/>
        <w:b w:val="0"/>
      </w:rPr>
    </w:lvl>
    <w:lvl w:ilvl="2" w:tplc="16A29C8E">
      <w:start w:val="1"/>
      <w:numFmt w:val="decimal"/>
      <w:lvlText w:val="%3."/>
      <w:lvlJc w:val="left"/>
      <w:pPr>
        <w:ind w:left="2160" w:hanging="18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7C14F6"/>
    <w:multiLevelType w:val="hybridMultilevel"/>
    <w:tmpl w:val="0862E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1FD71EF"/>
    <w:multiLevelType w:val="hybridMultilevel"/>
    <w:tmpl w:val="C5DC3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0D40A7"/>
    <w:multiLevelType w:val="hybridMultilevel"/>
    <w:tmpl w:val="C61EFDAE"/>
    <w:lvl w:ilvl="0" w:tplc="C248F6A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68E27CB"/>
    <w:multiLevelType w:val="hybridMultilevel"/>
    <w:tmpl w:val="380A2C16"/>
    <w:lvl w:ilvl="0" w:tplc="ABE859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77003ED"/>
    <w:multiLevelType w:val="multilevel"/>
    <w:tmpl w:val="47366EA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9" w15:restartNumberingAfterBreak="0">
    <w:nsid w:val="38141A6C"/>
    <w:multiLevelType w:val="hybridMultilevel"/>
    <w:tmpl w:val="A448FAB6"/>
    <w:lvl w:ilvl="0" w:tplc="D22C8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BC94164"/>
    <w:multiLevelType w:val="hybridMultilevel"/>
    <w:tmpl w:val="9DBCAB9E"/>
    <w:lvl w:ilvl="0" w:tplc="423ED0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E5C202C"/>
    <w:multiLevelType w:val="hybridMultilevel"/>
    <w:tmpl w:val="7B644E64"/>
    <w:lvl w:ilvl="0" w:tplc="B964C1EE">
      <w:start w:val="1"/>
      <w:numFmt w:val="decimal"/>
      <w:lvlText w:val="%1)"/>
      <w:lvlJc w:val="left"/>
      <w:pPr>
        <w:tabs>
          <w:tab w:val="num" w:pos="1725"/>
        </w:tabs>
        <w:ind w:left="17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52" w15:restartNumberingAfterBreak="0">
    <w:nsid w:val="3E7E3914"/>
    <w:multiLevelType w:val="hybridMultilevel"/>
    <w:tmpl w:val="32DEDE58"/>
    <w:lvl w:ilvl="0" w:tplc="7FB02A28">
      <w:start w:val="1"/>
      <w:numFmt w:val="decimal"/>
      <w:lvlText w:val="%1)"/>
      <w:lvlJc w:val="left"/>
      <w:pPr>
        <w:tabs>
          <w:tab w:val="num" w:pos="1725"/>
        </w:tabs>
        <w:ind w:left="172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53" w15:restartNumberingAfterBreak="0">
    <w:nsid w:val="3EFA4542"/>
    <w:multiLevelType w:val="hybridMultilevel"/>
    <w:tmpl w:val="FA5AF74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1C0384A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F5F5835"/>
    <w:multiLevelType w:val="hybridMultilevel"/>
    <w:tmpl w:val="6B8A0AE0"/>
    <w:lvl w:ilvl="0" w:tplc="5F3CD43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FB95AD2"/>
    <w:multiLevelType w:val="multilevel"/>
    <w:tmpl w:val="9FEEDD1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 w15:restartNumberingAfterBreak="0">
    <w:nsid w:val="40A544E2"/>
    <w:multiLevelType w:val="multilevel"/>
    <w:tmpl w:val="3D10E8C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7" w15:restartNumberingAfterBreak="0">
    <w:nsid w:val="417F6FB6"/>
    <w:multiLevelType w:val="hybridMultilevel"/>
    <w:tmpl w:val="EED644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436B2AE8"/>
    <w:multiLevelType w:val="hybridMultilevel"/>
    <w:tmpl w:val="94CAA518"/>
    <w:lvl w:ilvl="0" w:tplc="06A8C8B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5A17C51"/>
    <w:multiLevelType w:val="hybridMultilevel"/>
    <w:tmpl w:val="0BB2ED10"/>
    <w:lvl w:ilvl="0" w:tplc="3C90B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8343AF8"/>
    <w:multiLevelType w:val="hybridMultilevel"/>
    <w:tmpl w:val="E9A4E9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9A207B0"/>
    <w:multiLevelType w:val="hybridMultilevel"/>
    <w:tmpl w:val="20027424"/>
    <w:lvl w:ilvl="0" w:tplc="04600EA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A7A6D00"/>
    <w:multiLevelType w:val="multilevel"/>
    <w:tmpl w:val="6264EDC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3" w15:restartNumberingAfterBreak="0">
    <w:nsid w:val="4A845FF7"/>
    <w:multiLevelType w:val="multilevel"/>
    <w:tmpl w:val="4BF09F34"/>
    <w:lvl w:ilvl="0">
      <w:start w:val="1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4" w15:restartNumberingAfterBreak="0">
    <w:nsid w:val="4BB81011"/>
    <w:multiLevelType w:val="multilevel"/>
    <w:tmpl w:val="DC0EBCE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4DD77A2A"/>
    <w:multiLevelType w:val="hybridMultilevel"/>
    <w:tmpl w:val="B9F21D84"/>
    <w:lvl w:ilvl="0" w:tplc="D22C8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7C77A4"/>
    <w:multiLevelType w:val="hybridMultilevel"/>
    <w:tmpl w:val="9DF695B6"/>
    <w:lvl w:ilvl="0" w:tplc="002E4444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50E10B68"/>
    <w:multiLevelType w:val="hybridMultilevel"/>
    <w:tmpl w:val="19FC2026"/>
    <w:lvl w:ilvl="0" w:tplc="D13CA5E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8" w15:restartNumberingAfterBreak="0">
    <w:nsid w:val="50FF18B3"/>
    <w:multiLevelType w:val="multilevel"/>
    <w:tmpl w:val="7BCCE38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9" w15:restartNumberingAfterBreak="0">
    <w:nsid w:val="52402361"/>
    <w:multiLevelType w:val="hybridMultilevel"/>
    <w:tmpl w:val="F14A34E2"/>
    <w:lvl w:ilvl="0" w:tplc="25404FD8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2A00880"/>
    <w:multiLevelType w:val="hybridMultilevel"/>
    <w:tmpl w:val="7EC82A34"/>
    <w:lvl w:ilvl="0" w:tplc="16A29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54A2F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16A29C8E">
      <w:start w:val="1"/>
      <w:numFmt w:val="decimal"/>
      <w:lvlText w:val="%3."/>
      <w:lvlJc w:val="left"/>
      <w:pPr>
        <w:ind w:left="2160" w:hanging="18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0F3BA5"/>
    <w:multiLevelType w:val="hybridMultilevel"/>
    <w:tmpl w:val="CEF8B8A8"/>
    <w:lvl w:ilvl="0" w:tplc="60F29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122794"/>
    <w:multiLevelType w:val="multilevel"/>
    <w:tmpl w:val="658E632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3" w15:restartNumberingAfterBreak="0">
    <w:nsid w:val="534B2DB9"/>
    <w:multiLevelType w:val="multilevel"/>
    <w:tmpl w:val="1332A38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4" w15:restartNumberingAfterBreak="0">
    <w:nsid w:val="54F46634"/>
    <w:multiLevelType w:val="hybridMultilevel"/>
    <w:tmpl w:val="65A83B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6827AF9"/>
    <w:multiLevelType w:val="hybridMultilevel"/>
    <w:tmpl w:val="ED7EAE12"/>
    <w:lvl w:ilvl="0" w:tplc="8E6065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6" w15:restartNumberingAfterBreak="0">
    <w:nsid w:val="5693079A"/>
    <w:multiLevelType w:val="hybridMultilevel"/>
    <w:tmpl w:val="61E290D6"/>
    <w:lvl w:ilvl="0" w:tplc="F8BAC360">
      <w:start w:val="1"/>
      <w:numFmt w:val="decimal"/>
      <w:lvlText w:val="%1."/>
      <w:lvlJc w:val="left"/>
      <w:pPr>
        <w:ind w:left="765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8725B4D"/>
    <w:multiLevelType w:val="multilevel"/>
    <w:tmpl w:val="724C4800"/>
    <w:lvl w:ilvl="0">
      <w:start w:val="4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8" w15:restartNumberingAfterBreak="0">
    <w:nsid w:val="58A7519B"/>
    <w:multiLevelType w:val="hybridMultilevel"/>
    <w:tmpl w:val="8828E8F4"/>
    <w:lvl w:ilvl="0" w:tplc="A014A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366E46"/>
    <w:multiLevelType w:val="hybridMultilevel"/>
    <w:tmpl w:val="7248D43E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FE708E"/>
    <w:multiLevelType w:val="hybridMultilevel"/>
    <w:tmpl w:val="AADC624E"/>
    <w:lvl w:ilvl="0" w:tplc="13CE40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C0E5578"/>
    <w:multiLevelType w:val="hybridMultilevel"/>
    <w:tmpl w:val="259664E6"/>
    <w:lvl w:ilvl="0" w:tplc="93220F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C6B3E49"/>
    <w:multiLevelType w:val="hybridMultilevel"/>
    <w:tmpl w:val="88C0D60C"/>
    <w:name w:val="WW8Num11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5415A8"/>
    <w:multiLevelType w:val="hybridMultilevel"/>
    <w:tmpl w:val="48CAD882"/>
    <w:lvl w:ilvl="0" w:tplc="8D929EF8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1443"/>
        </w:tabs>
        <w:ind w:left="1443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3"/>
        </w:tabs>
        <w:ind w:left="2343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84" w15:restartNumberingAfterBreak="0">
    <w:nsid w:val="5EAD6DD7"/>
    <w:multiLevelType w:val="hybridMultilevel"/>
    <w:tmpl w:val="DF207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6448010">
      <w:start w:val="1"/>
      <w:numFmt w:val="decimal"/>
      <w:lvlText w:val="%3.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1D14BB7"/>
    <w:multiLevelType w:val="hybridMultilevel"/>
    <w:tmpl w:val="CE66DE8C"/>
    <w:lvl w:ilvl="0" w:tplc="1C985E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2EE221D"/>
    <w:multiLevelType w:val="multilevel"/>
    <w:tmpl w:val="08B43B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7" w15:restartNumberingAfterBreak="0">
    <w:nsid w:val="63C82FFD"/>
    <w:multiLevelType w:val="hybridMultilevel"/>
    <w:tmpl w:val="6A9C51A2"/>
    <w:lvl w:ilvl="0" w:tplc="292CE4B2">
      <w:start w:val="1"/>
      <w:numFmt w:val="decimal"/>
      <w:lvlText w:val="%1)"/>
      <w:lvlJc w:val="left"/>
      <w:pPr>
        <w:tabs>
          <w:tab w:val="num" w:pos="1725"/>
        </w:tabs>
        <w:ind w:left="172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88" w15:restartNumberingAfterBreak="0">
    <w:nsid w:val="65163D3B"/>
    <w:multiLevelType w:val="multilevel"/>
    <w:tmpl w:val="5322CA4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9" w15:restartNumberingAfterBreak="0">
    <w:nsid w:val="651D456F"/>
    <w:multiLevelType w:val="hybridMultilevel"/>
    <w:tmpl w:val="21A882D4"/>
    <w:lvl w:ilvl="0" w:tplc="8F3EB22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5F77BA4"/>
    <w:multiLevelType w:val="hybridMultilevel"/>
    <w:tmpl w:val="0E460E30"/>
    <w:name w:val="WW8Num11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6307EF5"/>
    <w:multiLevelType w:val="hybridMultilevel"/>
    <w:tmpl w:val="F4B2D4B0"/>
    <w:lvl w:ilvl="0" w:tplc="E0687E98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2" w15:restartNumberingAfterBreak="0">
    <w:nsid w:val="66A8058E"/>
    <w:multiLevelType w:val="multilevel"/>
    <w:tmpl w:val="7F9A96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68F435F1"/>
    <w:multiLevelType w:val="hybridMultilevel"/>
    <w:tmpl w:val="7ED084D4"/>
    <w:lvl w:ilvl="0" w:tplc="542ED6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AF620B5"/>
    <w:multiLevelType w:val="hybridMultilevel"/>
    <w:tmpl w:val="EB5CE0C4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5" w15:restartNumberingAfterBreak="0">
    <w:nsid w:val="6BFB42AE"/>
    <w:multiLevelType w:val="hybridMultilevel"/>
    <w:tmpl w:val="983CB714"/>
    <w:lvl w:ilvl="0" w:tplc="FDE4A9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CD8634C"/>
    <w:multiLevelType w:val="hybridMultilevel"/>
    <w:tmpl w:val="0862E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E311BAC"/>
    <w:multiLevelType w:val="hybridMultilevel"/>
    <w:tmpl w:val="A4468D40"/>
    <w:lvl w:ilvl="0" w:tplc="CE203F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5F71ED"/>
    <w:multiLevelType w:val="hybridMultilevel"/>
    <w:tmpl w:val="5EC62FCA"/>
    <w:lvl w:ilvl="0" w:tplc="C336A8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746E74D1"/>
    <w:multiLevelType w:val="hybridMultilevel"/>
    <w:tmpl w:val="570E2D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48609BB"/>
    <w:multiLevelType w:val="hybridMultilevel"/>
    <w:tmpl w:val="7248D43E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64917D0"/>
    <w:multiLevelType w:val="hybridMultilevel"/>
    <w:tmpl w:val="570E2D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7357683"/>
    <w:multiLevelType w:val="hybridMultilevel"/>
    <w:tmpl w:val="0862E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8CE44FF"/>
    <w:multiLevelType w:val="hybridMultilevel"/>
    <w:tmpl w:val="6D1A11A4"/>
    <w:lvl w:ilvl="0" w:tplc="3B7A4B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05" w15:restartNumberingAfterBreak="0">
    <w:nsid w:val="7B55310D"/>
    <w:multiLevelType w:val="hybridMultilevel"/>
    <w:tmpl w:val="734C9E2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6" w15:restartNumberingAfterBreak="0">
    <w:nsid w:val="7C326960"/>
    <w:multiLevelType w:val="hybridMultilevel"/>
    <w:tmpl w:val="B91E53B4"/>
    <w:lvl w:ilvl="0" w:tplc="04150011">
      <w:start w:val="1"/>
      <w:numFmt w:val="decimal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7" w15:restartNumberingAfterBreak="0">
    <w:nsid w:val="7C911C51"/>
    <w:multiLevelType w:val="hybridMultilevel"/>
    <w:tmpl w:val="DDB0432C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F61741D"/>
    <w:multiLevelType w:val="hybridMultilevel"/>
    <w:tmpl w:val="92F43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59"/>
  </w:num>
  <w:num w:numId="3">
    <w:abstractNumId w:val="38"/>
  </w:num>
  <w:num w:numId="4">
    <w:abstractNumId w:val="68"/>
  </w:num>
  <w:num w:numId="5">
    <w:abstractNumId w:val="62"/>
  </w:num>
  <w:num w:numId="6">
    <w:abstractNumId w:val="9"/>
  </w:num>
  <w:num w:numId="7">
    <w:abstractNumId w:val="29"/>
  </w:num>
  <w:num w:numId="8">
    <w:abstractNumId w:val="56"/>
  </w:num>
  <w:num w:numId="9">
    <w:abstractNumId w:val="72"/>
  </w:num>
  <w:num w:numId="10">
    <w:abstractNumId w:val="103"/>
  </w:num>
  <w:num w:numId="11">
    <w:abstractNumId w:val="37"/>
  </w:num>
  <w:num w:numId="12">
    <w:abstractNumId w:val="50"/>
  </w:num>
  <w:num w:numId="13">
    <w:abstractNumId w:val="51"/>
  </w:num>
  <w:num w:numId="14">
    <w:abstractNumId w:val="86"/>
  </w:num>
  <w:num w:numId="15">
    <w:abstractNumId w:val="85"/>
  </w:num>
  <w:num w:numId="16">
    <w:abstractNumId w:val="98"/>
  </w:num>
  <w:num w:numId="17">
    <w:abstractNumId w:val="83"/>
  </w:num>
  <w:num w:numId="18">
    <w:abstractNumId w:val="48"/>
  </w:num>
  <w:num w:numId="19">
    <w:abstractNumId w:val="64"/>
  </w:num>
  <w:num w:numId="20">
    <w:abstractNumId w:val="47"/>
  </w:num>
  <w:num w:numId="21">
    <w:abstractNumId w:val="93"/>
  </w:num>
  <w:num w:numId="22">
    <w:abstractNumId w:val="34"/>
  </w:num>
  <w:num w:numId="23">
    <w:abstractNumId w:val="19"/>
  </w:num>
  <w:num w:numId="24">
    <w:abstractNumId w:val="88"/>
  </w:num>
  <w:num w:numId="25">
    <w:abstractNumId w:val="24"/>
  </w:num>
  <w:num w:numId="26">
    <w:abstractNumId w:val="55"/>
  </w:num>
  <w:num w:numId="27">
    <w:abstractNumId w:val="31"/>
  </w:num>
  <w:num w:numId="28">
    <w:abstractNumId w:val="70"/>
  </w:num>
  <w:num w:numId="29">
    <w:abstractNumId w:val="69"/>
  </w:num>
  <w:num w:numId="30">
    <w:abstractNumId w:val="28"/>
  </w:num>
  <w:num w:numId="31">
    <w:abstractNumId w:val="71"/>
  </w:num>
  <w:num w:numId="32">
    <w:abstractNumId w:val="78"/>
  </w:num>
  <w:num w:numId="33">
    <w:abstractNumId w:val="100"/>
  </w:num>
  <w:num w:numId="34">
    <w:abstractNumId w:val="49"/>
  </w:num>
  <w:num w:numId="35">
    <w:abstractNumId w:val="23"/>
  </w:num>
  <w:num w:numId="36">
    <w:abstractNumId w:val="5"/>
  </w:num>
  <w:num w:numId="37">
    <w:abstractNumId w:val="81"/>
  </w:num>
  <w:num w:numId="38">
    <w:abstractNumId w:val="80"/>
  </w:num>
  <w:num w:numId="39">
    <w:abstractNumId w:val="42"/>
  </w:num>
  <w:num w:numId="40">
    <w:abstractNumId w:val="27"/>
  </w:num>
  <w:num w:numId="41">
    <w:abstractNumId w:val="77"/>
  </w:num>
  <w:num w:numId="42">
    <w:abstractNumId w:val="53"/>
  </w:num>
  <w:num w:numId="43">
    <w:abstractNumId w:val="76"/>
  </w:num>
  <w:num w:numId="44">
    <w:abstractNumId w:val="107"/>
  </w:num>
  <w:num w:numId="45">
    <w:abstractNumId w:val="104"/>
  </w:num>
  <w:num w:numId="46">
    <w:abstractNumId w:val="75"/>
  </w:num>
  <w:num w:numId="47">
    <w:abstractNumId w:val="73"/>
  </w:num>
  <w:num w:numId="48">
    <w:abstractNumId w:val="36"/>
  </w:num>
  <w:num w:numId="49">
    <w:abstractNumId w:val="33"/>
  </w:num>
  <w:num w:numId="50">
    <w:abstractNumId w:val="61"/>
  </w:num>
  <w:num w:numId="51">
    <w:abstractNumId w:val="26"/>
  </w:num>
  <w:num w:numId="52">
    <w:abstractNumId w:val="87"/>
  </w:num>
  <w:num w:numId="53">
    <w:abstractNumId w:val="52"/>
  </w:num>
  <w:num w:numId="54">
    <w:abstractNumId w:val="25"/>
  </w:num>
  <w:num w:numId="55">
    <w:abstractNumId w:val="54"/>
  </w:num>
  <w:num w:numId="56">
    <w:abstractNumId w:val="46"/>
  </w:num>
  <w:num w:numId="57">
    <w:abstractNumId w:val="91"/>
  </w:num>
  <w:num w:numId="58">
    <w:abstractNumId w:val="67"/>
  </w:num>
  <w:num w:numId="59">
    <w:abstractNumId w:val="30"/>
  </w:num>
  <w:num w:numId="60">
    <w:abstractNumId w:val="92"/>
  </w:num>
  <w:num w:numId="61">
    <w:abstractNumId w:val="43"/>
  </w:num>
  <w:num w:numId="62">
    <w:abstractNumId w:val="18"/>
  </w:num>
  <w:num w:numId="63">
    <w:abstractNumId w:val="15"/>
  </w:num>
  <w:num w:numId="64">
    <w:abstractNumId w:val="79"/>
  </w:num>
  <w:num w:numId="65">
    <w:abstractNumId w:val="63"/>
  </w:num>
  <w:num w:numId="66">
    <w:abstractNumId w:val="21"/>
  </w:num>
  <w:num w:numId="67">
    <w:abstractNumId w:val="32"/>
  </w:num>
  <w:num w:numId="68">
    <w:abstractNumId w:val="66"/>
  </w:num>
  <w:num w:numId="69">
    <w:abstractNumId w:val="102"/>
  </w:num>
  <w:num w:numId="70">
    <w:abstractNumId w:val="65"/>
  </w:num>
  <w:num w:numId="71">
    <w:abstractNumId w:val="89"/>
  </w:num>
  <w:num w:numId="72">
    <w:abstractNumId w:val="16"/>
  </w:num>
  <w:num w:numId="73">
    <w:abstractNumId w:val="58"/>
  </w:num>
  <w:num w:numId="74">
    <w:abstractNumId w:val="20"/>
  </w:num>
  <w:num w:numId="75">
    <w:abstractNumId w:val="108"/>
  </w:num>
  <w:num w:numId="76">
    <w:abstractNumId w:val="10"/>
  </w:num>
  <w:num w:numId="77">
    <w:abstractNumId w:val="22"/>
  </w:num>
  <w:num w:numId="78">
    <w:abstractNumId w:val="60"/>
  </w:num>
  <w:num w:numId="79">
    <w:abstractNumId w:val="74"/>
  </w:num>
  <w:num w:numId="80">
    <w:abstractNumId w:val="106"/>
  </w:num>
  <w:num w:numId="81">
    <w:abstractNumId w:val="8"/>
  </w:num>
  <w:num w:numId="82">
    <w:abstractNumId w:val="35"/>
  </w:num>
  <w:num w:numId="83">
    <w:abstractNumId w:val="39"/>
  </w:num>
  <w:num w:numId="84">
    <w:abstractNumId w:val="11"/>
  </w:num>
  <w:num w:numId="85">
    <w:abstractNumId w:val="95"/>
  </w:num>
  <w:num w:numId="86">
    <w:abstractNumId w:val="94"/>
  </w:num>
  <w:num w:numId="87">
    <w:abstractNumId w:val="17"/>
  </w:num>
  <w:num w:numId="88">
    <w:abstractNumId w:val="45"/>
  </w:num>
  <w:num w:numId="89">
    <w:abstractNumId w:val="105"/>
  </w:num>
  <w:num w:numId="90">
    <w:abstractNumId w:val="14"/>
  </w:num>
  <w:num w:numId="91">
    <w:abstractNumId w:val="41"/>
  </w:num>
  <w:num w:numId="92">
    <w:abstractNumId w:val="84"/>
  </w:num>
  <w:num w:numId="93">
    <w:abstractNumId w:val="57"/>
  </w:num>
  <w:num w:numId="94">
    <w:abstractNumId w:val="44"/>
  </w:num>
  <w:num w:numId="95">
    <w:abstractNumId w:val="99"/>
  </w:num>
  <w:num w:numId="96">
    <w:abstractNumId w:val="101"/>
  </w:num>
  <w:num w:numId="97">
    <w:abstractNumId w:val="13"/>
  </w:num>
  <w:num w:numId="98">
    <w:abstractNumId w:val="96"/>
  </w:num>
  <w:num w:numId="99">
    <w:abstractNumId w:val="97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4D4"/>
    <w:rsid w:val="00000250"/>
    <w:rsid w:val="00001F67"/>
    <w:rsid w:val="00004219"/>
    <w:rsid w:val="00004ECD"/>
    <w:rsid w:val="000052DC"/>
    <w:rsid w:val="0000576E"/>
    <w:rsid w:val="00005967"/>
    <w:rsid w:val="00006C17"/>
    <w:rsid w:val="00006C5B"/>
    <w:rsid w:val="000071B5"/>
    <w:rsid w:val="000074D9"/>
    <w:rsid w:val="00007512"/>
    <w:rsid w:val="00007C02"/>
    <w:rsid w:val="000100D2"/>
    <w:rsid w:val="00012387"/>
    <w:rsid w:val="00013993"/>
    <w:rsid w:val="00014182"/>
    <w:rsid w:val="00014E10"/>
    <w:rsid w:val="00016FB3"/>
    <w:rsid w:val="00017477"/>
    <w:rsid w:val="00017B19"/>
    <w:rsid w:val="00021D62"/>
    <w:rsid w:val="00021E2B"/>
    <w:rsid w:val="00022252"/>
    <w:rsid w:val="00022D5F"/>
    <w:rsid w:val="00023ADC"/>
    <w:rsid w:val="000249B3"/>
    <w:rsid w:val="00024AC9"/>
    <w:rsid w:val="00024DFC"/>
    <w:rsid w:val="00026039"/>
    <w:rsid w:val="000276D5"/>
    <w:rsid w:val="0003016C"/>
    <w:rsid w:val="00030ADF"/>
    <w:rsid w:val="0003160D"/>
    <w:rsid w:val="00032F6E"/>
    <w:rsid w:val="00033982"/>
    <w:rsid w:val="0003557E"/>
    <w:rsid w:val="00036978"/>
    <w:rsid w:val="00037C15"/>
    <w:rsid w:val="00040CD0"/>
    <w:rsid w:val="00041E11"/>
    <w:rsid w:val="0004379D"/>
    <w:rsid w:val="0004393A"/>
    <w:rsid w:val="00043ADB"/>
    <w:rsid w:val="000449B9"/>
    <w:rsid w:val="00045317"/>
    <w:rsid w:val="00050A55"/>
    <w:rsid w:val="00050FEE"/>
    <w:rsid w:val="0005281B"/>
    <w:rsid w:val="00052892"/>
    <w:rsid w:val="00052CA7"/>
    <w:rsid w:val="00053A71"/>
    <w:rsid w:val="00055173"/>
    <w:rsid w:val="0005587D"/>
    <w:rsid w:val="00056123"/>
    <w:rsid w:val="00056414"/>
    <w:rsid w:val="00056C0F"/>
    <w:rsid w:val="0005717B"/>
    <w:rsid w:val="00057931"/>
    <w:rsid w:val="00060250"/>
    <w:rsid w:val="00061E13"/>
    <w:rsid w:val="000622B5"/>
    <w:rsid w:val="0006335C"/>
    <w:rsid w:val="00063C2F"/>
    <w:rsid w:val="00063CA7"/>
    <w:rsid w:val="00064083"/>
    <w:rsid w:val="0006441A"/>
    <w:rsid w:val="00071328"/>
    <w:rsid w:val="000716F0"/>
    <w:rsid w:val="00072FEB"/>
    <w:rsid w:val="00074833"/>
    <w:rsid w:val="000749BA"/>
    <w:rsid w:val="00074B76"/>
    <w:rsid w:val="000772E0"/>
    <w:rsid w:val="000807DE"/>
    <w:rsid w:val="0008417D"/>
    <w:rsid w:val="0008529A"/>
    <w:rsid w:val="000869B3"/>
    <w:rsid w:val="00086B6C"/>
    <w:rsid w:val="000870B3"/>
    <w:rsid w:val="00087478"/>
    <w:rsid w:val="00087600"/>
    <w:rsid w:val="000877A3"/>
    <w:rsid w:val="00090F45"/>
    <w:rsid w:val="000910AD"/>
    <w:rsid w:val="00091DFF"/>
    <w:rsid w:val="0009249D"/>
    <w:rsid w:val="00093C18"/>
    <w:rsid w:val="00095492"/>
    <w:rsid w:val="00095A57"/>
    <w:rsid w:val="00095DC1"/>
    <w:rsid w:val="0009614A"/>
    <w:rsid w:val="000961A8"/>
    <w:rsid w:val="0009708D"/>
    <w:rsid w:val="00097A01"/>
    <w:rsid w:val="00097D6B"/>
    <w:rsid w:val="000A0CF3"/>
    <w:rsid w:val="000A12F7"/>
    <w:rsid w:val="000A1E9D"/>
    <w:rsid w:val="000A40AD"/>
    <w:rsid w:val="000A5407"/>
    <w:rsid w:val="000A575F"/>
    <w:rsid w:val="000A5AB3"/>
    <w:rsid w:val="000B04C9"/>
    <w:rsid w:val="000B0643"/>
    <w:rsid w:val="000B0C1D"/>
    <w:rsid w:val="000B1345"/>
    <w:rsid w:val="000B1AC7"/>
    <w:rsid w:val="000B1D76"/>
    <w:rsid w:val="000B2E62"/>
    <w:rsid w:val="000B40B6"/>
    <w:rsid w:val="000B48BA"/>
    <w:rsid w:val="000B4AB1"/>
    <w:rsid w:val="000B53B3"/>
    <w:rsid w:val="000B5487"/>
    <w:rsid w:val="000B5F5F"/>
    <w:rsid w:val="000B6469"/>
    <w:rsid w:val="000B6FAD"/>
    <w:rsid w:val="000B735F"/>
    <w:rsid w:val="000B7A3D"/>
    <w:rsid w:val="000C038B"/>
    <w:rsid w:val="000C1662"/>
    <w:rsid w:val="000C370C"/>
    <w:rsid w:val="000C3CC0"/>
    <w:rsid w:val="000D02EB"/>
    <w:rsid w:val="000D13AB"/>
    <w:rsid w:val="000D1465"/>
    <w:rsid w:val="000D1ACB"/>
    <w:rsid w:val="000D4C1E"/>
    <w:rsid w:val="000D5292"/>
    <w:rsid w:val="000D6098"/>
    <w:rsid w:val="000D61A8"/>
    <w:rsid w:val="000D6A68"/>
    <w:rsid w:val="000D7091"/>
    <w:rsid w:val="000D769A"/>
    <w:rsid w:val="000E05FD"/>
    <w:rsid w:val="000E19C4"/>
    <w:rsid w:val="000E2D4F"/>
    <w:rsid w:val="000E36DF"/>
    <w:rsid w:val="000E44E6"/>
    <w:rsid w:val="000E5E9B"/>
    <w:rsid w:val="000E674D"/>
    <w:rsid w:val="000E6D5B"/>
    <w:rsid w:val="000E723E"/>
    <w:rsid w:val="000E7C14"/>
    <w:rsid w:val="000F12D9"/>
    <w:rsid w:val="000F154C"/>
    <w:rsid w:val="000F1A03"/>
    <w:rsid w:val="000F1E8D"/>
    <w:rsid w:val="000F4507"/>
    <w:rsid w:val="000F47CC"/>
    <w:rsid w:val="000F4928"/>
    <w:rsid w:val="000F4F6B"/>
    <w:rsid w:val="000F51D5"/>
    <w:rsid w:val="000F6EFC"/>
    <w:rsid w:val="000F767F"/>
    <w:rsid w:val="001002DD"/>
    <w:rsid w:val="001002EC"/>
    <w:rsid w:val="00100514"/>
    <w:rsid w:val="00100888"/>
    <w:rsid w:val="00100AC1"/>
    <w:rsid w:val="00100B1C"/>
    <w:rsid w:val="00102915"/>
    <w:rsid w:val="001045D6"/>
    <w:rsid w:val="00104ECD"/>
    <w:rsid w:val="001075FD"/>
    <w:rsid w:val="001106EC"/>
    <w:rsid w:val="00111EAC"/>
    <w:rsid w:val="00113A91"/>
    <w:rsid w:val="00115406"/>
    <w:rsid w:val="001156DC"/>
    <w:rsid w:val="0011580B"/>
    <w:rsid w:val="00115C57"/>
    <w:rsid w:val="00115D29"/>
    <w:rsid w:val="00117187"/>
    <w:rsid w:val="0011740E"/>
    <w:rsid w:val="00117864"/>
    <w:rsid w:val="0012141B"/>
    <w:rsid w:val="001225B9"/>
    <w:rsid w:val="0012260F"/>
    <w:rsid w:val="00122B13"/>
    <w:rsid w:val="00122DAA"/>
    <w:rsid w:val="00122F07"/>
    <w:rsid w:val="001230A2"/>
    <w:rsid w:val="00124048"/>
    <w:rsid w:val="0012411D"/>
    <w:rsid w:val="00125918"/>
    <w:rsid w:val="0012787C"/>
    <w:rsid w:val="00131DCB"/>
    <w:rsid w:val="00131EBD"/>
    <w:rsid w:val="001322C1"/>
    <w:rsid w:val="00132E36"/>
    <w:rsid w:val="0013537F"/>
    <w:rsid w:val="001354A8"/>
    <w:rsid w:val="00135867"/>
    <w:rsid w:val="00136F0B"/>
    <w:rsid w:val="0013733F"/>
    <w:rsid w:val="00137644"/>
    <w:rsid w:val="0014117D"/>
    <w:rsid w:val="0014180D"/>
    <w:rsid w:val="0014345D"/>
    <w:rsid w:val="00143462"/>
    <w:rsid w:val="00143770"/>
    <w:rsid w:val="001439A6"/>
    <w:rsid w:val="001448BC"/>
    <w:rsid w:val="00146FED"/>
    <w:rsid w:val="00147147"/>
    <w:rsid w:val="0014723D"/>
    <w:rsid w:val="00150A27"/>
    <w:rsid w:val="00151A4E"/>
    <w:rsid w:val="00152A1D"/>
    <w:rsid w:val="00152D19"/>
    <w:rsid w:val="00152FA1"/>
    <w:rsid w:val="0015426B"/>
    <w:rsid w:val="00154A48"/>
    <w:rsid w:val="00154B60"/>
    <w:rsid w:val="00154DDB"/>
    <w:rsid w:val="00155948"/>
    <w:rsid w:val="00155D09"/>
    <w:rsid w:val="00156DF2"/>
    <w:rsid w:val="001570D6"/>
    <w:rsid w:val="001575A2"/>
    <w:rsid w:val="00160C07"/>
    <w:rsid w:val="00160D75"/>
    <w:rsid w:val="0016161F"/>
    <w:rsid w:val="00165F5F"/>
    <w:rsid w:val="00166380"/>
    <w:rsid w:val="001667BC"/>
    <w:rsid w:val="00166C30"/>
    <w:rsid w:val="00171817"/>
    <w:rsid w:val="00172132"/>
    <w:rsid w:val="00172A49"/>
    <w:rsid w:val="00173B66"/>
    <w:rsid w:val="00173E87"/>
    <w:rsid w:val="00174C48"/>
    <w:rsid w:val="00175A75"/>
    <w:rsid w:val="00177D7F"/>
    <w:rsid w:val="001800C2"/>
    <w:rsid w:val="0018027B"/>
    <w:rsid w:val="001805C6"/>
    <w:rsid w:val="0018075E"/>
    <w:rsid w:val="00180D6C"/>
    <w:rsid w:val="0018168B"/>
    <w:rsid w:val="00183698"/>
    <w:rsid w:val="00183732"/>
    <w:rsid w:val="00184210"/>
    <w:rsid w:val="00184DF1"/>
    <w:rsid w:val="001861D6"/>
    <w:rsid w:val="00186AE7"/>
    <w:rsid w:val="00187A51"/>
    <w:rsid w:val="00187ECD"/>
    <w:rsid w:val="001903FC"/>
    <w:rsid w:val="001909B4"/>
    <w:rsid w:val="001915A2"/>
    <w:rsid w:val="001921CD"/>
    <w:rsid w:val="001921EA"/>
    <w:rsid w:val="00194986"/>
    <w:rsid w:val="0019675A"/>
    <w:rsid w:val="00196BC3"/>
    <w:rsid w:val="001A05D3"/>
    <w:rsid w:val="001A07D7"/>
    <w:rsid w:val="001A121A"/>
    <w:rsid w:val="001A41DD"/>
    <w:rsid w:val="001A4A00"/>
    <w:rsid w:val="001A4EB7"/>
    <w:rsid w:val="001A5AE8"/>
    <w:rsid w:val="001A6AEE"/>
    <w:rsid w:val="001A6D46"/>
    <w:rsid w:val="001A7521"/>
    <w:rsid w:val="001A7DAF"/>
    <w:rsid w:val="001B0FC2"/>
    <w:rsid w:val="001B2DD8"/>
    <w:rsid w:val="001B38D2"/>
    <w:rsid w:val="001B3DB0"/>
    <w:rsid w:val="001B4C4E"/>
    <w:rsid w:val="001B5527"/>
    <w:rsid w:val="001B5534"/>
    <w:rsid w:val="001B5B87"/>
    <w:rsid w:val="001B76C2"/>
    <w:rsid w:val="001C1655"/>
    <w:rsid w:val="001C2256"/>
    <w:rsid w:val="001C53A4"/>
    <w:rsid w:val="001C5D38"/>
    <w:rsid w:val="001C5E4F"/>
    <w:rsid w:val="001C60E6"/>
    <w:rsid w:val="001C6269"/>
    <w:rsid w:val="001D0165"/>
    <w:rsid w:val="001D0B0F"/>
    <w:rsid w:val="001D11F5"/>
    <w:rsid w:val="001D128A"/>
    <w:rsid w:val="001D14D4"/>
    <w:rsid w:val="001D3B77"/>
    <w:rsid w:val="001D3C3F"/>
    <w:rsid w:val="001D417A"/>
    <w:rsid w:val="001D42B4"/>
    <w:rsid w:val="001D43B7"/>
    <w:rsid w:val="001D5D7B"/>
    <w:rsid w:val="001D5E36"/>
    <w:rsid w:val="001D60E1"/>
    <w:rsid w:val="001D63CA"/>
    <w:rsid w:val="001E071E"/>
    <w:rsid w:val="001E07CC"/>
    <w:rsid w:val="001E0BAF"/>
    <w:rsid w:val="001E0CD1"/>
    <w:rsid w:val="001E1047"/>
    <w:rsid w:val="001E1FD6"/>
    <w:rsid w:val="001E2038"/>
    <w:rsid w:val="001E2302"/>
    <w:rsid w:val="001E34C4"/>
    <w:rsid w:val="001E38B2"/>
    <w:rsid w:val="001E42E6"/>
    <w:rsid w:val="001E4C0F"/>
    <w:rsid w:val="001E5C89"/>
    <w:rsid w:val="001E630B"/>
    <w:rsid w:val="001E6DBB"/>
    <w:rsid w:val="001E78D3"/>
    <w:rsid w:val="001F030A"/>
    <w:rsid w:val="001F08C8"/>
    <w:rsid w:val="001F0A4C"/>
    <w:rsid w:val="001F15A9"/>
    <w:rsid w:val="001F1646"/>
    <w:rsid w:val="001F3DC3"/>
    <w:rsid w:val="001F4BED"/>
    <w:rsid w:val="001F696C"/>
    <w:rsid w:val="00202500"/>
    <w:rsid w:val="00202C48"/>
    <w:rsid w:val="002041E2"/>
    <w:rsid w:val="00204D53"/>
    <w:rsid w:val="00204E1A"/>
    <w:rsid w:val="0020536E"/>
    <w:rsid w:val="002068F0"/>
    <w:rsid w:val="00206F86"/>
    <w:rsid w:val="002075E7"/>
    <w:rsid w:val="00210946"/>
    <w:rsid w:val="00211AD9"/>
    <w:rsid w:val="00211C88"/>
    <w:rsid w:val="002122CE"/>
    <w:rsid w:val="002122FE"/>
    <w:rsid w:val="002128D1"/>
    <w:rsid w:val="00212A49"/>
    <w:rsid w:val="002143AF"/>
    <w:rsid w:val="0021510A"/>
    <w:rsid w:val="00215CCF"/>
    <w:rsid w:val="00216E8A"/>
    <w:rsid w:val="002171A3"/>
    <w:rsid w:val="002175CA"/>
    <w:rsid w:val="0021781E"/>
    <w:rsid w:val="002204D2"/>
    <w:rsid w:val="00220BB9"/>
    <w:rsid w:val="0022170E"/>
    <w:rsid w:val="0022281E"/>
    <w:rsid w:val="00224A2C"/>
    <w:rsid w:val="0022502F"/>
    <w:rsid w:val="00226803"/>
    <w:rsid w:val="0022793B"/>
    <w:rsid w:val="00227B0B"/>
    <w:rsid w:val="00227B41"/>
    <w:rsid w:val="00230894"/>
    <w:rsid w:val="00231749"/>
    <w:rsid w:val="00232255"/>
    <w:rsid w:val="002323FE"/>
    <w:rsid w:val="00232716"/>
    <w:rsid w:val="00232A0C"/>
    <w:rsid w:val="0023333F"/>
    <w:rsid w:val="002336B0"/>
    <w:rsid w:val="0023430E"/>
    <w:rsid w:val="00234FDC"/>
    <w:rsid w:val="00236CC8"/>
    <w:rsid w:val="00237501"/>
    <w:rsid w:val="00237704"/>
    <w:rsid w:val="00237767"/>
    <w:rsid w:val="00240E78"/>
    <w:rsid w:val="00240E7F"/>
    <w:rsid w:val="002415DA"/>
    <w:rsid w:val="002425D4"/>
    <w:rsid w:val="002426B5"/>
    <w:rsid w:val="00242810"/>
    <w:rsid w:val="002430CD"/>
    <w:rsid w:val="002434C3"/>
    <w:rsid w:val="0024643C"/>
    <w:rsid w:val="00247EFF"/>
    <w:rsid w:val="002522A5"/>
    <w:rsid w:val="00252685"/>
    <w:rsid w:val="00252B5D"/>
    <w:rsid w:val="00252EFD"/>
    <w:rsid w:val="00253561"/>
    <w:rsid w:val="00254697"/>
    <w:rsid w:val="002547F9"/>
    <w:rsid w:val="0025543E"/>
    <w:rsid w:val="0025729D"/>
    <w:rsid w:val="002572FA"/>
    <w:rsid w:val="00257983"/>
    <w:rsid w:val="00257AB1"/>
    <w:rsid w:val="00260CBF"/>
    <w:rsid w:val="002614A0"/>
    <w:rsid w:val="002616BF"/>
    <w:rsid w:val="00262326"/>
    <w:rsid w:val="00262A3A"/>
    <w:rsid w:val="0026302E"/>
    <w:rsid w:val="0026317C"/>
    <w:rsid w:val="002654FA"/>
    <w:rsid w:val="002702BF"/>
    <w:rsid w:val="00271169"/>
    <w:rsid w:val="002719CA"/>
    <w:rsid w:val="00272999"/>
    <w:rsid w:val="002735D3"/>
    <w:rsid w:val="00273969"/>
    <w:rsid w:val="002739D1"/>
    <w:rsid w:val="002749FD"/>
    <w:rsid w:val="0027697F"/>
    <w:rsid w:val="00277A40"/>
    <w:rsid w:val="002826CA"/>
    <w:rsid w:val="002826F9"/>
    <w:rsid w:val="002831C5"/>
    <w:rsid w:val="00285DE2"/>
    <w:rsid w:val="00285E6F"/>
    <w:rsid w:val="002861E4"/>
    <w:rsid w:val="002865F9"/>
    <w:rsid w:val="00286E41"/>
    <w:rsid w:val="00287293"/>
    <w:rsid w:val="0028737D"/>
    <w:rsid w:val="0029102E"/>
    <w:rsid w:val="0029136E"/>
    <w:rsid w:val="0029277E"/>
    <w:rsid w:val="002930F2"/>
    <w:rsid w:val="00293347"/>
    <w:rsid w:val="00293E1F"/>
    <w:rsid w:val="00294CD0"/>
    <w:rsid w:val="00294FEB"/>
    <w:rsid w:val="002973F3"/>
    <w:rsid w:val="002975BB"/>
    <w:rsid w:val="00297A84"/>
    <w:rsid w:val="002A0B7D"/>
    <w:rsid w:val="002A10F4"/>
    <w:rsid w:val="002A11D8"/>
    <w:rsid w:val="002A12C0"/>
    <w:rsid w:val="002A134F"/>
    <w:rsid w:val="002A187B"/>
    <w:rsid w:val="002A245B"/>
    <w:rsid w:val="002A3F9B"/>
    <w:rsid w:val="002A5CEB"/>
    <w:rsid w:val="002A5E51"/>
    <w:rsid w:val="002A60C1"/>
    <w:rsid w:val="002A6B2E"/>
    <w:rsid w:val="002A6F17"/>
    <w:rsid w:val="002A761D"/>
    <w:rsid w:val="002A7620"/>
    <w:rsid w:val="002B019B"/>
    <w:rsid w:val="002B03E9"/>
    <w:rsid w:val="002B5D96"/>
    <w:rsid w:val="002B6652"/>
    <w:rsid w:val="002B7A17"/>
    <w:rsid w:val="002C05D1"/>
    <w:rsid w:val="002C115D"/>
    <w:rsid w:val="002C182D"/>
    <w:rsid w:val="002C1837"/>
    <w:rsid w:val="002C22D7"/>
    <w:rsid w:val="002C2F10"/>
    <w:rsid w:val="002C3DC1"/>
    <w:rsid w:val="002C481D"/>
    <w:rsid w:val="002C52F9"/>
    <w:rsid w:val="002C5719"/>
    <w:rsid w:val="002C66B5"/>
    <w:rsid w:val="002D01A1"/>
    <w:rsid w:val="002D03EC"/>
    <w:rsid w:val="002D0CF2"/>
    <w:rsid w:val="002D1B54"/>
    <w:rsid w:val="002D1E95"/>
    <w:rsid w:val="002D2277"/>
    <w:rsid w:val="002D2F36"/>
    <w:rsid w:val="002D3857"/>
    <w:rsid w:val="002D71E6"/>
    <w:rsid w:val="002D7728"/>
    <w:rsid w:val="002E0DB8"/>
    <w:rsid w:val="002E0DE9"/>
    <w:rsid w:val="002E1216"/>
    <w:rsid w:val="002E137E"/>
    <w:rsid w:val="002E17D2"/>
    <w:rsid w:val="002E334C"/>
    <w:rsid w:val="002E3AD4"/>
    <w:rsid w:val="002E3CF3"/>
    <w:rsid w:val="002E4092"/>
    <w:rsid w:val="002E49A3"/>
    <w:rsid w:val="002E572F"/>
    <w:rsid w:val="002E5A2C"/>
    <w:rsid w:val="002E62BA"/>
    <w:rsid w:val="002E6E60"/>
    <w:rsid w:val="002E75AA"/>
    <w:rsid w:val="002E7CD7"/>
    <w:rsid w:val="002F00D6"/>
    <w:rsid w:val="002F03D4"/>
    <w:rsid w:val="002F18D9"/>
    <w:rsid w:val="002F2504"/>
    <w:rsid w:val="002F28A0"/>
    <w:rsid w:val="002F2EB7"/>
    <w:rsid w:val="002F3CBA"/>
    <w:rsid w:val="002F4648"/>
    <w:rsid w:val="002F5B61"/>
    <w:rsid w:val="002F5F45"/>
    <w:rsid w:val="002F6C6A"/>
    <w:rsid w:val="002F70CC"/>
    <w:rsid w:val="002F7783"/>
    <w:rsid w:val="00301249"/>
    <w:rsid w:val="0030188A"/>
    <w:rsid w:val="00301FBC"/>
    <w:rsid w:val="0030217E"/>
    <w:rsid w:val="00302987"/>
    <w:rsid w:val="00303065"/>
    <w:rsid w:val="00304B0F"/>
    <w:rsid w:val="00304B58"/>
    <w:rsid w:val="00305776"/>
    <w:rsid w:val="00307B67"/>
    <w:rsid w:val="00307D42"/>
    <w:rsid w:val="00310026"/>
    <w:rsid w:val="00310835"/>
    <w:rsid w:val="003144D4"/>
    <w:rsid w:val="0031456F"/>
    <w:rsid w:val="00314811"/>
    <w:rsid w:val="00314E62"/>
    <w:rsid w:val="00316255"/>
    <w:rsid w:val="00316433"/>
    <w:rsid w:val="003165F9"/>
    <w:rsid w:val="00321240"/>
    <w:rsid w:val="00321470"/>
    <w:rsid w:val="003219B3"/>
    <w:rsid w:val="00322407"/>
    <w:rsid w:val="00323B9A"/>
    <w:rsid w:val="00323DFD"/>
    <w:rsid w:val="003240B9"/>
    <w:rsid w:val="00324B25"/>
    <w:rsid w:val="003257DA"/>
    <w:rsid w:val="00326075"/>
    <w:rsid w:val="00326859"/>
    <w:rsid w:val="003303A1"/>
    <w:rsid w:val="00331182"/>
    <w:rsid w:val="003340FA"/>
    <w:rsid w:val="0033467E"/>
    <w:rsid w:val="00334A83"/>
    <w:rsid w:val="00334C41"/>
    <w:rsid w:val="00337519"/>
    <w:rsid w:val="003376FC"/>
    <w:rsid w:val="00337DFF"/>
    <w:rsid w:val="00337E3A"/>
    <w:rsid w:val="0034062E"/>
    <w:rsid w:val="00340F63"/>
    <w:rsid w:val="00340FFC"/>
    <w:rsid w:val="00342399"/>
    <w:rsid w:val="0034249E"/>
    <w:rsid w:val="00343FB4"/>
    <w:rsid w:val="0034421A"/>
    <w:rsid w:val="0034495D"/>
    <w:rsid w:val="00345B98"/>
    <w:rsid w:val="00346580"/>
    <w:rsid w:val="0034677B"/>
    <w:rsid w:val="003473DD"/>
    <w:rsid w:val="003500D4"/>
    <w:rsid w:val="003511CA"/>
    <w:rsid w:val="003517AC"/>
    <w:rsid w:val="0035194F"/>
    <w:rsid w:val="00352FDF"/>
    <w:rsid w:val="00353978"/>
    <w:rsid w:val="00353AB2"/>
    <w:rsid w:val="00353E16"/>
    <w:rsid w:val="00354AAF"/>
    <w:rsid w:val="00355F56"/>
    <w:rsid w:val="00356275"/>
    <w:rsid w:val="00356E26"/>
    <w:rsid w:val="00360178"/>
    <w:rsid w:val="0036092E"/>
    <w:rsid w:val="00360DAD"/>
    <w:rsid w:val="0036140B"/>
    <w:rsid w:val="00363D03"/>
    <w:rsid w:val="00364798"/>
    <w:rsid w:val="003662D2"/>
    <w:rsid w:val="003674E4"/>
    <w:rsid w:val="003678DB"/>
    <w:rsid w:val="00370377"/>
    <w:rsid w:val="0037077E"/>
    <w:rsid w:val="00370C77"/>
    <w:rsid w:val="00371586"/>
    <w:rsid w:val="00373209"/>
    <w:rsid w:val="00373746"/>
    <w:rsid w:val="00374635"/>
    <w:rsid w:val="00374BE4"/>
    <w:rsid w:val="003766B1"/>
    <w:rsid w:val="00376D3E"/>
    <w:rsid w:val="003811F5"/>
    <w:rsid w:val="003819AE"/>
    <w:rsid w:val="00383A27"/>
    <w:rsid w:val="0038526D"/>
    <w:rsid w:val="00386840"/>
    <w:rsid w:val="00386E97"/>
    <w:rsid w:val="00390308"/>
    <w:rsid w:val="00390C45"/>
    <w:rsid w:val="00390FDB"/>
    <w:rsid w:val="003910C4"/>
    <w:rsid w:val="00392C43"/>
    <w:rsid w:val="0039426F"/>
    <w:rsid w:val="003974FA"/>
    <w:rsid w:val="003A0475"/>
    <w:rsid w:val="003A1FF1"/>
    <w:rsid w:val="003A2D0A"/>
    <w:rsid w:val="003A47F8"/>
    <w:rsid w:val="003A5446"/>
    <w:rsid w:val="003B1442"/>
    <w:rsid w:val="003B1B63"/>
    <w:rsid w:val="003B4016"/>
    <w:rsid w:val="003B44BB"/>
    <w:rsid w:val="003B5B91"/>
    <w:rsid w:val="003B64CE"/>
    <w:rsid w:val="003B67CE"/>
    <w:rsid w:val="003B6D9C"/>
    <w:rsid w:val="003B7F28"/>
    <w:rsid w:val="003C07F2"/>
    <w:rsid w:val="003C300E"/>
    <w:rsid w:val="003C5251"/>
    <w:rsid w:val="003C56D4"/>
    <w:rsid w:val="003C57D9"/>
    <w:rsid w:val="003C727C"/>
    <w:rsid w:val="003C760D"/>
    <w:rsid w:val="003C7F01"/>
    <w:rsid w:val="003D10A7"/>
    <w:rsid w:val="003D376F"/>
    <w:rsid w:val="003D3B0E"/>
    <w:rsid w:val="003D3C3C"/>
    <w:rsid w:val="003D43EA"/>
    <w:rsid w:val="003D48B5"/>
    <w:rsid w:val="003E0A4A"/>
    <w:rsid w:val="003E24A3"/>
    <w:rsid w:val="003E26A0"/>
    <w:rsid w:val="003E28E6"/>
    <w:rsid w:val="003E30A7"/>
    <w:rsid w:val="003E334D"/>
    <w:rsid w:val="003E40BD"/>
    <w:rsid w:val="003E5995"/>
    <w:rsid w:val="003E604A"/>
    <w:rsid w:val="003E7137"/>
    <w:rsid w:val="003E748F"/>
    <w:rsid w:val="003F0206"/>
    <w:rsid w:val="003F1314"/>
    <w:rsid w:val="003F14D0"/>
    <w:rsid w:val="003F2005"/>
    <w:rsid w:val="003F2362"/>
    <w:rsid w:val="003F2A7F"/>
    <w:rsid w:val="003F2BB8"/>
    <w:rsid w:val="003F2CC3"/>
    <w:rsid w:val="003F65B3"/>
    <w:rsid w:val="003F75FC"/>
    <w:rsid w:val="00400503"/>
    <w:rsid w:val="00400C89"/>
    <w:rsid w:val="004011FB"/>
    <w:rsid w:val="004040A4"/>
    <w:rsid w:val="00405785"/>
    <w:rsid w:val="00406925"/>
    <w:rsid w:val="004069DB"/>
    <w:rsid w:val="0041011D"/>
    <w:rsid w:val="0041013C"/>
    <w:rsid w:val="004106F3"/>
    <w:rsid w:val="00410B11"/>
    <w:rsid w:val="004125AF"/>
    <w:rsid w:val="004130E4"/>
    <w:rsid w:val="00413482"/>
    <w:rsid w:val="00413BF6"/>
    <w:rsid w:val="00414171"/>
    <w:rsid w:val="00414B3F"/>
    <w:rsid w:val="00414C18"/>
    <w:rsid w:val="00416A5E"/>
    <w:rsid w:val="00416EB7"/>
    <w:rsid w:val="00420729"/>
    <w:rsid w:val="00420B36"/>
    <w:rsid w:val="00420FA7"/>
    <w:rsid w:val="00421AF7"/>
    <w:rsid w:val="00421B72"/>
    <w:rsid w:val="00422A74"/>
    <w:rsid w:val="00422B3A"/>
    <w:rsid w:val="00423056"/>
    <w:rsid w:val="00425C90"/>
    <w:rsid w:val="004269ED"/>
    <w:rsid w:val="00430FAB"/>
    <w:rsid w:val="004336B2"/>
    <w:rsid w:val="00434286"/>
    <w:rsid w:val="00436ED6"/>
    <w:rsid w:val="00437926"/>
    <w:rsid w:val="00441ACD"/>
    <w:rsid w:val="004437EE"/>
    <w:rsid w:val="004441D7"/>
    <w:rsid w:val="0044525A"/>
    <w:rsid w:val="00446D89"/>
    <w:rsid w:val="00447037"/>
    <w:rsid w:val="00447AFA"/>
    <w:rsid w:val="0045043F"/>
    <w:rsid w:val="004507DA"/>
    <w:rsid w:val="00450BC5"/>
    <w:rsid w:val="00451873"/>
    <w:rsid w:val="0045265C"/>
    <w:rsid w:val="004532D0"/>
    <w:rsid w:val="00453BA1"/>
    <w:rsid w:val="0045507E"/>
    <w:rsid w:val="00456BDB"/>
    <w:rsid w:val="00457275"/>
    <w:rsid w:val="00457375"/>
    <w:rsid w:val="0046216F"/>
    <w:rsid w:val="00462880"/>
    <w:rsid w:val="00463D14"/>
    <w:rsid w:val="00464445"/>
    <w:rsid w:val="00464B2A"/>
    <w:rsid w:val="004650E0"/>
    <w:rsid w:val="00465AF0"/>
    <w:rsid w:val="00465F6D"/>
    <w:rsid w:val="00466549"/>
    <w:rsid w:val="00467732"/>
    <w:rsid w:val="00470439"/>
    <w:rsid w:val="004706FB"/>
    <w:rsid w:val="004716D1"/>
    <w:rsid w:val="00471F98"/>
    <w:rsid w:val="00472460"/>
    <w:rsid w:val="00472656"/>
    <w:rsid w:val="00474016"/>
    <w:rsid w:val="0047463D"/>
    <w:rsid w:val="0047576A"/>
    <w:rsid w:val="0047699D"/>
    <w:rsid w:val="00476A32"/>
    <w:rsid w:val="00480CEC"/>
    <w:rsid w:val="00480F08"/>
    <w:rsid w:val="00482F0B"/>
    <w:rsid w:val="004852EC"/>
    <w:rsid w:val="004860C1"/>
    <w:rsid w:val="00487400"/>
    <w:rsid w:val="00487EB9"/>
    <w:rsid w:val="0049061E"/>
    <w:rsid w:val="00490CAA"/>
    <w:rsid w:val="00491E4D"/>
    <w:rsid w:val="004920BC"/>
    <w:rsid w:val="00492AB0"/>
    <w:rsid w:val="004956D2"/>
    <w:rsid w:val="004958DD"/>
    <w:rsid w:val="00495FFC"/>
    <w:rsid w:val="004960B9"/>
    <w:rsid w:val="00496A6D"/>
    <w:rsid w:val="00496A8E"/>
    <w:rsid w:val="00496C3E"/>
    <w:rsid w:val="004A2E72"/>
    <w:rsid w:val="004A3420"/>
    <w:rsid w:val="004A3821"/>
    <w:rsid w:val="004A504C"/>
    <w:rsid w:val="004A5F10"/>
    <w:rsid w:val="004A689B"/>
    <w:rsid w:val="004A75BA"/>
    <w:rsid w:val="004B1B22"/>
    <w:rsid w:val="004B30E3"/>
    <w:rsid w:val="004B58B1"/>
    <w:rsid w:val="004B5BC1"/>
    <w:rsid w:val="004B6E42"/>
    <w:rsid w:val="004B70C6"/>
    <w:rsid w:val="004C17A7"/>
    <w:rsid w:val="004C188C"/>
    <w:rsid w:val="004C18B1"/>
    <w:rsid w:val="004C267E"/>
    <w:rsid w:val="004C34B6"/>
    <w:rsid w:val="004C3EE4"/>
    <w:rsid w:val="004C4C06"/>
    <w:rsid w:val="004C54F0"/>
    <w:rsid w:val="004C69D5"/>
    <w:rsid w:val="004C6CBD"/>
    <w:rsid w:val="004C70D4"/>
    <w:rsid w:val="004C763B"/>
    <w:rsid w:val="004C79C7"/>
    <w:rsid w:val="004D05C5"/>
    <w:rsid w:val="004D1032"/>
    <w:rsid w:val="004D17AD"/>
    <w:rsid w:val="004D18A4"/>
    <w:rsid w:val="004D1CC5"/>
    <w:rsid w:val="004D2C1F"/>
    <w:rsid w:val="004D3434"/>
    <w:rsid w:val="004D3897"/>
    <w:rsid w:val="004D3B1D"/>
    <w:rsid w:val="004D4B68"/>
    <w:rsid w:val="004D4CC2"/>
    <w:rsid w:val="004D5519"/>
    <w:rsid w:val="004D5E94"/>
    <w:rsid w:val="004D6946"/>
    <w:rsid w:val="004E1F6A"/>
    <w:rsid w:val="004E240A"/>
    <w:rsid w:val="004E3844"/>
    <w:rsid w:val="004E3CD8"/>
    <w:rsid w:val="004E4A5C"/>
    <w:rsid w:val="004E4BAB"/>
    <w:rsid w:val="004E54A1"/>
    <w:rsid w:val="004E6649"/>
    <w:rsid w:val="004E7FC8"/>
    <w:rsid w:val="004F0225"/>
    <w:rsid w:val="004F0F81"/>
    <w:rsid w:val="004F1EBC"/>
    <w:rsid w:val="004F2FF9"/>
    <w:rsid w:val="004F3170"/>
    <w:rsid w:val="004F4E8A"/>
    <w:rsid w:val="004F5652"/>
    <w:rsid w:val="004F5ACB"/>
    <w:rsid w:val="004F5E9F"/>
    <w:rsid w:val="004F5F5B"/>
    <w:rsid w:val="004F64A2"/>
    <w:rsid w:val="004F68ED"/>
    <w:rsid w:val="004F6F9F"/>
    <w:rsid w:val="004F77A7"/>
    <w:rsid w:val="00500592"/>
    <w:rsid w:val="00501219"/>
    <w:rsid w:val="0050427D"/>
    <w:rsid w:val="005053CF"/>
    <w:rsid w:val="0050728A"/>
    <w:rsid w:val="00510114"/>
    <w:rsid w:val="00510898"/>
    <w:rsid w:val="005139AE"/>
    <w:rsid w:val="00513EEE"/>
    <w:rsid w:val="005143CE"/>
    <w:rsid w:val="005153C9"/>
    <w:rsid w:val="00515CFB"/>
    <w:rsid w:val="00516454"/>
    <w:rsid w:val="00516715"/>
    <w:rsid w:val="00517088"/>
    <w:rsid w:val="0051761D"/>
    <w:rsid w:val="00517DBE"/>
    <w:rsid w:val="0052015D"/>
    <w:rsid w:val="005208EF"/>
    <w:rsid w:val="00521850"/>
    <w:rsid w:val="00522456"/>
    <w:rsid w:val="0052454D"/>
    <w:rsid w:val="00525661"/>
    <w:rsid w:val="0052615D"/>
    <w:rsid w:val="005261C9"/>
    <w:rsid w:val="00526CF2"/>
    <w:rsid w:val="00526E57"/>
    <w:rsid w:val="0052789B"/>
    <w:rsid w:val="00527F49"/>
    <w:rsid w:val="00530E5D"/>
    <w:rsid w:val="00532106"/>
    <w:rsid w:val="00532623"/>
    <w:rsid w:val="00533643"/>
    <w:rsid w:val="0053405C"/>
    <w:rsid w:val="005358CC"/>
    <w:rsid w:val="00536050"/>
    <w:rsid w:val="00536E04"/>
    <w:rsid w:val="00537E10"/>
    <w:rsid w:val="00540CF5"/>
    <w:rsid w:val="00540FE2"/>
    <w:rsid w:val="005410A1"/>
    <w:rsid w:val="00541C7E"/>
    <w:rsid w:val="00544084"/>
    <w:rsid w:val="00544992"/>
    <w:rsid w:val="00545156"/>
    <w:rsid w:val="005467E5"/>
    <w:rsid w:val="00547D4D"/>
    <w:rsid w:val="00547D5A"/>
    <w:rsid w:val="005505F7"/>
    <w:rsid w:val="00551AA2"/>
    <w:rsid w:val="00551B2E"/>
    <w:rsid w:val="005524EE"/>
    <w:rsid w:val="00552A90"/>
    <w:rsid w:val="00553379"/>
    <w:rsid w:val="0055458E"/>
    <w:rsid w:val="005548A8"/>
    <w:rsid w:val="0055490E"/>
    <w:rsid w:val="0055504C"/>
    <w:rsid w:val="00557491"/>
    <w:rsid w:val="00557BEE"/>
    <w:rsid w:val="00557EE9"/>
    <w:rsid w:val="00560531"/>
    <w:rsid w:val="00561DFD"/>
    <w:rsid w:val="00562290"/>
    <w:rsid w:val="00563071"/>
    <w:rsid w:val="00564343"/>
    <w:rsid w:val="00564399"/>
    <w:rsid w:val="0056470E"/>
    <w:rsid w:val="005648DF"/>
    <w:rsid w:val="00564A8F"/>
    <w:rsid w:val="00566312"/>
    <w:rsid w:val="00566518"/>
    <w:rsid w:val="00566921"/>
    <w:rsid w:val="0056739D"/>
    <w:rsid w:val="00570C20"/>
    <w:rsid w:val="00570DF0"/>
    <w:rsid w:val="00571B28"/>
    <w:rsid w:val="00574C9A"/>
    <w:rsid w:val="0057582F"/>
    <w:rsid w:val="00576371"/>
    <w:rsid w:val="00577D32"/>
    <w:rsid w:val="00577F74"/>
    <w:rsid w:val="00580C1E"/>
    <w:rsid w:val="0058102B"/>
    <w:rsid w:val="005812FD"/>
    <w:rsid w:val="0058179C"/>
    <w:rsid w:val="00581BC8"/>
    <w:rsid w:val="0058207D"/>
    <w:rsid w:val="005836DC"/>
    <w:rsid w:val="0058462A"/>
    <w:rsid w:val="005848E1"/>
    <w:rsid w:val="00584AA2"/>
    <w:rsid w:val="00584AF5"/>
    <w:rsid w:val="00584BA3"/>
    <w:rsid w:val="005868F1"/>
    <w:rsid w:val="0059012E"/>
    <w:rsid w:val="00590CA5"/>
    <w:rsid w:val="00592272"/>
    <w:rsid w:val="00592D05"/>
    <w:rsid w:val="00592E9D"/>
    <w:rsid w:val="005952EA"/>
    <w:rsid w:val="00595668"/>
    <w:rsid w:val="005957F9"/>
    <w:rsid w:val="00596BC0"/>
    <w:rsid w:val="00596C01"/>
    <w:rsid w:val="005979EA"/>
    <w:rsid w:val="00597FDD"/>
    <w:rsid w:val="005A0006"/>
    <w:rsid w:val="005A053C"/>
    <w:rsid w:val="005A18DA"/>
    <w:rsid w:val="005A1958"/>
    <w:rsid w:val="005A2903"/>
    <w:rsid w:val="005A3C68"/>
    <w:rsid w:val="005A3E97"/>
    <w:rsid w:val="005A513D"/>
    <w:rsid w:val="005A6CF5"/>
    <w:rsid w:val="005A6E70"/>
    <w:rsid w:val="005A6FF0"/>
    <w:rsid w:val="005B1D2E"/>
    <w:rsid w:val="005B25B2"/>
    <w:rsid w:val="005B2F53"/>
    <w:rsid w:val="005B307E"/>
    <w:rsid w:val="005B308E"/>
    <w:rsid w:val="005B432F"/>
    <w:rsid w:val="005B5DE0"/>
    <w:rsid w:val="005B612A"/>
    <w:rsid w:val="005B6718"/>
    <w:rsid w:val="005C03FF"/>
    <w:rsid w:val="005C0869"/>
    <w:rsid w:val="005C0ED3"/>
    <w:rsid w:val="005C164A"/>
    <w:rsid w:val="005C275E"/>
    <w:rsid w:val="005C27C3"/>
    <w:rsid w:val="005C3523"/>
    <w:rsid w:val="005C36A6"/>
    <w:rsid w:val="005C3877"/>
    <w:rsid w:val="005C428E"/>
    <w:rsid w:val="005C463D"/>
    <w:rsid w:val="005C485E"/>
    <w:rsid w:val="005C5CF1"/>
    <w:rsid w:val="005C67CF"/>
    <w:rsid w:val="005C6DE6"/>
    <w:rsid w:val="005C77EB"/>
    <w:rsid w:val="005D3530"/>
    <w:rsid w:val="005D48DE"/>
    <w:rsid w:val="005D4A74"/>
    <w:rsid w:val="005D4BF0"/>
    <w:rsid w:val="005D4D86"/>
    <w:rsid w:val="005D5B93"/>
    <w:rsid w:val="005D5E5D"/>
    <w:rsid w:val="005D6CC8"/>
    <w:rsid w:val="005D7F9C"/>
    <w:rsid w:val="005E197E"/>
    <w:rsid w:val="005E1C1C"/>
    <w:rsid w:val="005E1CD8"/>
    <w:rsid w:val="005E209D"/>
    <w:rsid w:val="005E2FEC"/>
    <w:rsid w:val="005E3A27"/>
    <w:rsid w:val="005E56D5"/>
    <w:rsid w:val="005E59F0"/>
    <w:rsid w:val="005E628D"/>
    <w:rsid w:val="005E63EF"/>
    <w:rsid w:val="005E78A2"/>
    <w:rsid w:val="005E7A36"/>
    <w:rsid w:val="005F0B50"/>
    <w:rsid w:val="005F0D9D"/>
    <w:rsid w:val="005F16E1"/>
    <w:rsid w:val="005F2499"/>
    <w:rsid w:val="005F304D"/>
    <w:rsid w:val="005F35E5"/>
    <w:rsid w:val="005F4268"/>
    <w:rsid w:val="005F4B9B"/>
    <w:rsid w:val="005F4BE6"/>
    <w:rsid w:val="005F6CBC"/>
    <w:rsid w:val="005F7C2D"/>
    <w:rsid w:val="005F7EA9"/>
    <w:rsid w:val="0060073E"/>
    <w:rsid w:val="00601418"/>
    <w:rsid w:val="0060150B"/>
    <w:rsid w:val="00601C04"/>
    <w:rsid w:val="00601D0E"/>
    <w:rsid w:val="00602243"/>
    <w:rsid w:val="0060397C"/>
    <w:rsid w:val="00603D1D"/>
    <w:rsid w:val="006048F4"/>
    <w:rsid w:val="00604982"/>
    <w:rsid w:val="00604D4D"/>
    <w:rsid w:val="006071CA"/>
    <w:rsid w:val="00607671"/>
    <w:rsid w:val="00612B3E"/>
    <w:rsid w:val="00613733"/>
    <w:rsid w:val="00613AFF"/>
    <w:rsid w:val="00613B8D"/>
    <w:rsid w:val="006156A4"/>
    <w:rsid w:val="00615757"/>
    <w:rsid w:val="006163A9"/>
    <w:rsid w:val="00616C5C"/>
    <w:rsid w:val="00620275"/>
    <w:rsid w:val="00621820"/>
    <w:rsid w:val="006222E8"/>
    <w:rsid w:val="00623311"/>
    <w:rsid w:val="00624346"/>
    <w:rsid w:val="00624D7C"/>
    <w:rsid w:val="0062556F"/>
    <w:rsid w:val="00626313"/>
    <w:rsid w:val="0063099C"/>
    <w:rsid w:val="00630D02"/>
    <w:rsid w:val="0063116F"/>
    <w:rsid w:val="006326A1"/>
    <w:rsid w:val="00632E1A"/>
    <w:rsid w:val="00633050"/>
    <w:rsid w:val="006331E1"/>
    <w:rsid w:val="00636599"/>
    <w:rsid w:val="00637D44"/>
    <w:rsid w:val="0064093B"/>
    <w:rsid w:val="0064262C"/>
    <w:rsid w:val="00642783"/>
    <w:rsid w:val="00642D6C"/>
    <w:rsid w:val="00642F86"/>
    <w:rsid w:val="00643223"/>
    <w:rsid w:val="00643BD2"/>
    <w:rsid w:val="006449B9"/>
    <w:rsid w:val="006457C6"/>
    <w:rsid w:val="00646117"/>
    <w:rsid w:val="006461F6"/>
    <w:rsid w:val="006464D8"/>
    <w:rsid w:val="0064771C"/>
    <w:rsid w:val="00647876"/>
    <w:rsid w:val="00647B75"/>
    <w:rsid w:val="00647CE3"/>
    <w:rsid w:val="00647FF4"/>
    <w:rsid w:val="00650614"/>
    <w:rsid w:val="00650C3C"/>
    <w:rsid w:val="00651628"/>
    <w:rsid w:val="006529C7"/>
    <w:rsid w:val="00652A91"/>
    <w:rsid w:val="00652DCC"/>
    <w:rsid w:val="0065393A"/>
    <w:rsid w:val="00654C71"/>
    <w:rsid w:val="006551DD"/>
    <w:rsid w:val="0065546D"/>
    <w:rsid w:val="00655C5F"/>
    <w:rsid w:val="00656184"/>
    <w:rsid w:val="006568B4"/>
    <w:rsid w:val="00656927"/>
    <w:rsid w:val="00660583"/>
    <w:rsid w:val="00660E4F"/>
    <w:rsid w:val="00662C03"/>
    <w:rsid w:val="00662F71"/>
    <w:rsid w:val="00663151"/>
    <w:rsid w:val="006646B1"/>
    <w:rsid w:val="00664D90"/>
    <w:rsid w:val="006655C0"/>
    <w:rsid w:val="00665816"/>
    <w:rsid w:val="00666275"/>
    <w:rsid w:val="00666516"/>
    <w:rsid w:val="00667A2B"/>
    <w:rsid w:val="0067032A"/>
    <w:rsid w:val="00670550"/>
    <w:rsid w:val="0067133B"/>
    <w:rsid w:val="006754BE"/>
    <w:rsid w:val="0067596E"/>
    <w:rsid w:val="00675B5D"/>
    <w:rsid w:val="00676910"/>
    <w:rsid w:val="006773B2"/>
    <w:rsid w:val="006773F1"/>
    <w:rsid w:val="006774FC"/>
    <w:rsid w:val="00677880"/>
    <w:rsid w:val="00680BA7"/>
    <w:rsid w:val="00681528"/>
    <w:rsid w:val="00681F49"/>
    <w:rsid w:val="00684D85"/>
    <w:rsid w:val="00685507"/>
    <w:rsid w:val="00686AF4"/>
    <w:rsid w:val="00687471"/>
    <w:rsid w:val="006877D6"/>
    <w:rsid w:val="00687CC9"/>
    <w:rsid w:val="00690D1A"/>
    <w:rsid w:val="00690E68"/>
    <w:rsid w:val="0069177A"/>
    <w:rsid w:val="00691AB3"/>
    <w:rsid w:val="00691B36"/>
    <w:rsid w:val="00692A75"/>
    <w:rsid w:val="00692CB0"/>
    <w:rsid w:val="006930F2"/>
    <w:rsid w:val="0069570A"/>
    <w:rsid w:val="0069628A"/>
    <w:rsid w:val="00696433"/>
    <w:rsid w:val="00696E56"/>
    <w:rsid w:val="006972CF"/>
    <w:rsid w:val="00697C84"/>
    <w:rsid w:val="006A158A"/>
    <w:rsid w:val="006A2171"/>
    <w:rsid w:val="006A38ED"/>
    <w:rsid w:val="006A3D4A"/>
    <w:rsid w:val="006A4EA5"/>
    <w:rsid w:val="006A5ADA"/>
    <w:rsid w:val="006A5C60"/>
    <w:rsid w:val="006A6C77"/>
    <w:rsid w:val="006B002D"/>
    <w:rsid w:val="006B0698"/>
    <w:rsid w:val="006B0D27"/>
    <w:rsid w:val="006B2459"/>
    <w:rsid w:val="006B29CE"/>
    <w:rsid w:val="006B5775"/>
    <w:rsid w:val="006B5E98"/>
    <w:rsid w:val="006B5EBA"/>
    <w:rsid w:val="006B6CFA"/>
    <w:rsid w:val="006C04D2"/>
    <w:rsid w:val="006C0AB6"/>
    <w:rsid w:val="006C13E8"/>
    <w:rsid w:val="006C21D0"/>
    <w:rsid w:val="006C2C1A"/>
    <w:rsid w:val="006C3B87"/>
    <w:rsid w:val="006C3F6D"/>
    <w:rsid w:val="006C5A48"/>
    <w:rsid w:val="006C6A84"/>
    <w:rsid w:val="006C6BFE"/>
    <w:rsid w:val="006C72DB"/>
    <w:rsid w:val="006C77A0"/>
    <w:rsid w:val="006D182E"/>
    <w:rsid w:val="006D28FC"/>
    <w:rsid w:val="006D34F2"/>
    <w:rsid w:val="006D3A29"/>
    <w:rsid w:val="006D4F97"/>
    <w:rsid w:val="006D559B"/>
    <w:rsid w:val="006D60C8"/>
    <w:rsid w:val="006D6237"/>
    <w:rsid w:val="006D63F2"/>
    <w:rsid w:val="006D6690"/>
    <w:rsid w:val="006D6F94"/>
    <w:rsid w:val="006D702F"/>
    <w:rsid w:val="006E0088"/>
    <w:rsid w:val="006E19F1"/>
    <w:rsid w:val="006E47C4"/>
    <w:rsid w:val="006E550F"/>
    <w:rsid w:val="006E6D46"/>
    <w:rsid w:val="006E7286"/>
    <w:rsid w:val="006E73D7"/>
    <w:rsid w:val="006F04DB"/>
    <w:rsid w:val="006F0703"/>
    <w:rsid w:val="006F076C"/>
    <w:rsid w:val="006F12F0"/>
    <w:rsid w:val="006F316D"/>
    <w:rsid w:val="006F4929"/>
    <w:rsid w:val="006F5D9D"/>
    <w:rsid w:val="006F75F1"/>
    <w:rsid w:val="00700E46"/>
    <w:rsid w:val="007019BB"/>
    <w:rsid w:val="00702367"/>
    <w:rsid w:val="00702399"/>
    <w:rsid w:val="0070409C"/>
    <w:rsid w:val="007043B5"/>
    <w:rsid w:val="00704431"/>
    <w:rsid w:val="00705E35"/>
    <w:rsid w:val="0070730B"/>
    <w:rsid w:val="00707EF0"/>
    <w:rsid w:val="0071069C"/>
    <w:rsid w:val="00710B35"/>
    <w:rsid w:val="00712F00"/>
    <w:rsid w:val="00713710"/>
    <w:rsid w:val="007137A9"/>
    <w:rsid w:val="00714506"/>
    <w:rsid w:val="0071509C"/>
    <w:rsid w:val="00716D24"/>
    <w:rsid w:val="0071746B"/>
    <w:rsid w:val="00717543"/>
    <w:rsid w:val="00720FD5"/>
    <w:rsid w:val="00722197"/>
    <w:rsid w:val="00722811"/>
    <w:rsid w:val="00722B2F"/>
    <w:rsid w:val="00724B8A"/>
    <w:rsid w:val="00725042"/>
    <w:rsid w:val="0072749C"/>
    <w:rsid w:val="007306A7"/>
    <w:rsid w:val="00733602"/>
    <w:rsid w:val="0073578A"/>
    <w:rsid w:val="00735FC1"/>
    <w:rsid w:val="00740DA5"/>
    <w:rsid w:val="00741618"/>
    <w:rsid w:val="00742239"/>
    <w:rsid w:val="00743277"/>
    <w:rsid w:val="00743A8D"/>
    <w:rsid w:val="00743BEB"/>
    <w:rsid w:val="00743FD6"/>
    <w:rsid w:val="0074450A"/>
    <w:rsid w:val="00744559"/>
    <w:rsid w:val="00744885"/>
    <w:rsid w:val="00744AC2"/>
    <w:rsid w:val="00744DA2"/>
    <w:rsid w:val="00745253"/>
    <w:rsid w:val="00745ED2"/>
    <w:rsid w:val="00746248"/>
    <w:rsid w:val="007470D0"/>
    <w:rsid w:val="007479FF"/>
    <w:rsid w:val="00747B65"/>
    <w:rsid w:val="00751AF8"/>
    <w:rsid w:val="00751D71"/>
    <w:rsid w:val="007532C9"/>
    <w:rsid w:val="007601B9"/>
    <w:rsid w:val="00760514"/>
    <w:rsid w:val="0076116B"/>
    <w:rsid w:val="00761349"/>
    <w:rsid w:val="00761CC0"/>
    <w:rsid w:val="00763178"/>
    <w:rsid w:val="007651A2"/>
    <w:rsid w:val="00766202"/>
    <w:rsid w:val="007662A6"/>
    <w:rsid w:val="0077031F"/>
    <w:rsid w:val="00770BB4"/>
    <w:rsid w:val="00771931"/>
    <w:rsid w:val="007720B5"/>
    <w:rsid w:val="00772765"/>
    <w:rsid w:val="007736D7"/>
    <w:rsid w:val="00774A98"/>
    <w:rsid w:val="00774EF5"/>
    <w:rsid w:val="007752E4"/>
    <w:rsid w:val="0077615F"/>
    <w:rsid w:val="00776CB8"/>
    <w:rsid w:val="00776D4D"/>
    <w:rsid w:val="00777890"/>
    <w:rsid w:val="00777E5E"/>
    <w:rsid w:val="00780228"/>
    <w:rsid w:val="00781C4F"/>
    <w:rsid w:val="00781D2C"/>
    <w:rsid w:val="00781D56"/>
    <w:rsid w:val="00781DF9"/>
    <w:rsid w:val="007831F4"/>
    <w:rsid w:val="00783F1C"/>
    <w:rsid w:val="0078468A"/>
    <w:rsid w:val="00785FF8"/>
    <w:rsid w:val="00786175"/>
    <w:rsid w:val="00787260"/>
    <w:rsid w:val="0078728A"/>
    <w:rsid w:val="007873B3"/>
    <w:rsid w:val="0078753B"/>
    <w:rsid w:val="0078764C"/>
    <w:rsid w:val="007905A4"/>
    <w:rsid w:val="00791024"/>
    <w:rsid w:val="00791806"/>
    <w:rsid w:val="0079210B"/>
    <w:rsid w:val="00792C8E"/>
    <w:rsid w:val="00794283"/>
    <w:rsid w:val="00794294"/>
    <w:rsid w:val="0079463E"/>
    <w:rsid w:val="00794681"/>
    <w:rsid w:val="00794D85"/>
    <w:rsid w:val="00795691"/>
    <w:rsid w:val="00795F1C"/>
    <w:rsid w:val="00797381"/>
    <w:rsid w:val="00797C59"/>
    <w:rsid w:val="007A05CB"/>
    <w:rsid w:val="007A0E67"/>
    <w:rsid w:val="007A2597"/>
    <w:rsid w:val="007A4B43"/>
    <w:rsid w:val="007B213B"/>
    <w:rsid w:val="007B22C3"/>
    <w:rsid w:val="007B2C77"/>
    <w:rsid w:val="007B34F5"/>
    <w:rsid w:val="007B4C68"/>
    <w:rsid w:val="007B5D78"/>
    <w:rsid w:val="007B60E5"/>
    <w:rsid w:val="007B6810"/>
    <w:rsid w:val="007B7A1E"/>
    <w:rsid w:val="007C12F2"/>
    <w:rsid w:val="007C2AB1"/>
    <w:rsid w:val="007C2DDA"/>
    <w:rsid w:val="007C445C"/>
    <w:rsid w:val="007C4596"/>
    <w:rsid w:val="007C496D"/>
    <w:rsid w:val="007C4B45"/>
    <w:rsid w:val="007C78EE"/>
    <w:rsid w:val="007D084C"/>
    <w:rsid w:val="007D0FD6"/>
    <w:rsid w:val="007D1A16"/>
    <w:rsid w:val="007D4318"/>
    <w:rsid w:val="007D4337"/>
    <w:rsid w:val="007D4F44"/>
    <w:rsid w:val="007D5C62"/>
    <w:rsid w:val="007D75EB"/>
    <w:rsid w:val="007D7892"/>
    <w:rsid w:val="007E0638"/>
    <w:rsid w:val="007E2087"/>
    <w:rsid w:val="007E2111"/>
    <w:rsid w:val="007E27DB"/>
    <w:rsid w:val="007E2AEA"/>
    <w:rsid w:val="007E3589"/>
    <w:rsid w:val="007E4DDA"/>
    <w:rsid w:val="007E5538"/>
    <w:rsid w:val="007E6436"/>
    <w:rsid w:val="007F131D"/>
    <w:rsid w:val="007F23DA"/>
    <w:rsid w:val="007F2C7F"/>
    <w:rsid w:val="007F37DB"/>
    <w:rsid w:val="007F3857"/>
    <w:rsid w:val="007F4274"/>
    <w:rsid w:val="007F4C4A"/>
    <w:rsid w:val="007F4E4C"/>
    <w:rsid w:val="007F54DD"/>
    <w:rsid w:val="007F5DF2"/>
    <w:rsid w:val="007F6643"/>
    <w:rsid w:val="007F66AC"/>
    <w:rsid w:val="007F6B17"/>
    <w:rsid w:val="007F6DBF"/>
    <w:rsid w:val="007F78E9"/>
    <w:rsid w:val="00800465"/>
    <w:rsid w:val="00800B83"/>
    <w:rsid w:val="00800F7F"/>
    <w:rsid w:val="00802A41"/>
    <w:rsid w:val="00803267"/>
    <w:rsid w:val="0080405C"/>
    <w:rsid w:val="008045F9"/>
    <w:rsid w:val="008056E8"/>
    <w:rsid w:val="00806560"/>
    <w:rsid w:val="00807190"/>
    <w:rsid w:val="00810CAE"/>
    <w:rsid w:val="0081126C"/>
    <w:rsid w:val="00811824"/>
    <w:rsid w:val="00813D5E"/>
    <w:rsid w:val="00820494"/>
    <w:rsid w:val="00820EB7"/>
    <w:rsid w:val="00821854"/>
    <w:rsid w:val="00821F56"/>
    <w:rsid w:val="008223D5"/>
    <w:rsid w:val="0082302A"/>
    <w:rsid w:val="008232FD"/>
    <w:rsid w:val="008234D3"/>
    <w:rsid w:val="00823A59"/>
    <w:rsid w:val="00825FBB"/>
    <w:rsid w:val="00826185"/>
    <w:rsid w:val="00826B91"/>
    <w:rsid w:val="00826BD6"/>
    <w:rsid w:val="008274FA"/>
    <w:rsid w:val="00827A6A"/>
    <w:rsid w:val="00830E98"/>
    <w:rsid w:val="00831021"/>
    <w:rsid w:val="00831E44"/>
    <w:rsid w:val="008324E6"/>
    <w:rsid w:val="0083275C"/>
    <w:rsid w:val="00832FFA"/>
    <w:rsid w:val="008338E0"/>
    <w:rsid w:val="00834053"/>
    <w:rsid w:val="00834D85"/>
    <w:rsid w:val="008361B5"/>
    <w:rsid w:val="008364A4"/>
    <w:rsid w:val="00837AC9"/>
    <w:rsid w:val="00840C27"/>
    <w:rsid w:val="008429BD"/>
    <w:rsid w:val="00842F7E"/>
    <w:rsid w:val="00843442"/>
    <w:rsid w:val="00844CBF"/>
    <w:rsid w:val="00844D62"/>
    <w:rsid w:val="008501B5"/>
    <w:rsid w:val="00850E7D"/>
    <w:rsid w:val="00851660"/>
    <w:rsid w:val="00852A64"/>
    <w:rsid w:val="00853A67"/>
    <w:rsid w:val="008546DC"/>
    <w:rsid w:val="0085473F"/>
    <w:rsid w:val="0085496B"/>
    <w:rsid w:val="00854B5E"/>
    <w:rsid w:val="00856139"/>
    <w:rsid w:val="0085639D"/>
    <w:rsid w:val="00856539"/>
    <w:rsid w:val="00856C6D"/>
    <w:rsid w:val="00856ECC"/>
    <w:rsid w:val="00857193"/>
    <w:rsid w:val="0085744C"/>
    <w:rsid w:val="008577F6"/>
    <w:rsid w:val="00857A45"/>
    <w:rsid w:val="00857A4A"/>
    <w:rsid w:val="00860184"/>
    <w:rsid w:val="00860821"/>
    <w:rsid w:val="00860BA7"/>
    <w:rsid w:val="00864931"/>
    <w:rsid w:val="00864AB2"/>
    <w:rsid w:val="00865D36"/>
    <w:rsid w:val="00866417"/>
    <w:rsid w:val="0086709E"/>
    <w:rsid w:val="00870D68"/>
    <w:rsid w:val="00871160"/>
    <w:rsid w:val="008717FC"/>
    <w:rsid w:val="0087230A"/>
    <w:rsid w:val="00874D06"/>
    <w:rsid w:val="008750B1"/>
    <w:rsid w:val="008759A1"/>
    <w:rsid w:val="00875B99"/>
    <w:rsid w:val="00875C3C"/>
    <w:rsid w:val="00876812"/>
    <w:rsid w:val="008805B5"/>
    <w:rsid w:val="00880B2F"/>
    <w:rsid w:val="008834AE"/>
    <w:rsid w:val="008842E1"/>
    <w:rsid w:val="0088550E"/>
    <w:rsid w:val="00885FBD"/>
    <w:rsid w:val="0088663B"/>
    <w:rsid w:val="00886874"/>
    <w:rsid w:val="00886BDB"/>
    <w:rsid w:val="00886C84"/>
    <w:rsid w:val="008907DD"/>
    <w:rsid w:val="00890C10"/>
    <w:rsid w:val="008926CA"/>
    <w:rsid w:val="008932E5"/>
    <w:rsid w:val="00893577"/>
    <w:rsid w:val="0089434A"/>
    <w:rsid w:val="00894395"/>
    <w:rsid w:val="00895762"/>
    <w:rsid w:val="008957D0"/>
    <w:rsid w:val="00895C95"/>
    <w:rsid w:val="008968E6"/>
    <w:rsid w:val="0089697D"/>
    <w:rsid w:val="0089776E"/>
    <w:rsid w:val="008A094C"/>
    <w:rsid w:val="008A0ED4"/>
    <w:rsid w:val="008A1D61"/>
    <w:rsid w:val="008A2BBE"/>
    <w:rsid w:val="008A3606"/>
    <w:rsid w:val="008A4ABB"/>
    <w:rsid w:val="008A4B10"/>
    <w:rsid w:val="008A4E44"/>
    <w:rsid w:val="008A54C2"/>
    <w:rsid w:val="008A6671"/>
    <w:rsid w:val="008A6B29"/>
    <w:rsid w:val="008A70B5"/>
    <w:rsid w:val="008A775E"/>
    <w:rsid w:val="008B0E41"/>
    <w:rsid w:val="008B2230"/>
    <w:rsid w:val="008B34A1"/>
    <w:rsid w:val="008B359B"/>
    <w:rsid w:val="008B3BAE"/>
    <w:rsid w:val="008B3E31"/>
    <w:rsid w:val="008B579D"/>
    <w:rsid w:val="008B63D7"/>
    <w:rsid w:val="008B6DFB"/>
    <w:rsid w:val="008B73C8"/>
    <w:rsid w:val="008B7B46"/>
    <w:rsid w:val="008C1D5A"/>
    <w:rsid w:val="008C2B85"/>
    <w:rsid w:val="008C39AE"/>
    <w:rsid w:val="008C3F56"/>
    <w:rsid w:val="008C4A3B"/>
    <w:rsid w:val="008C5394"/>
    <w:rsid w:val="008C540F"/>
    <w:rsid w:val="008D0662"/>
    <w:rsid w:val="008D0E1D"/>
    <w:rsid w:val="008D220A"/>
    <w:rsid w:val="008D51AE"/>
    <w:rsid w:val="008D5E9B"/>
    <w:rsid w:val="008D67A8"/>
    <w:rsid w:val="008E08F6"/>
    <w:rsid w:val="008E1781"/>
    <w:rsid w:val="008E1883"/>
    <w:rsid w:val="008E18B7"/>
    <w:rsid w:val="008E246D"/>
    <w:rsid w:val="008E250C"/>
    <w:rsid w:val="008E3155"/>
    <w:rsid w:val="008E3701"/>
    <w:rsid w:val="008E6EC2"/>
    <w:rsid w:val="008E7594"/>
    <w:rsid w:val="008F0425"/>
    <w:rsid w:val="008F114E"/>
    <w:rsid w:val="008F27A3"/>
    <w:rsid w:val="008F2C44"/>
    <w:rsid w:val="008F3868"/>
    <w:rsid w:val="008F4620"/>
    <w:rsid w:val="008F4AD9"/>
    <w:rsid w:val="008F4E45"/>
    <w:rsid w:val="008F5A23"/>
    <w:rsid w:val="008F639F"/>
    <w:rsid w:val="008F63F3"/>
    <w:rsid w:val="008F65D3"/>
    <w:rsid w:val="008F76F7"/>
    <w:rsid w:val="008F7A03"/>
    <w:rsid w:val="009002DA"/>
    <w:rsid w:val="009024D3"/>
    <w:rsid w:val="00903384"/>
    <w:rsid w:val="00903AB2"/>
    <w:rsid w:val="00904485"/>
    <w:rsid w:val="00904A97"/>
    <w:rsid w:val="00904C72"/>
    <w:rsid w:val="00904E2E"/>
    <w:rsid w:val="009053EE"/>
    <w:rsid w:val="00905645"/>
    <w:rsid w:val="00905867"/>
    <w:rsid w:val="00906943"/>
    <w:rsid w:val="0090734D"/>
    <w:rsid w:val="00907C3D"/>
    <w:rsid w:val="0091114F"/>
    <w:rsid w:val="0091217F"/>
    <w:rsid w:val="0091218A"/>
    <w:rsid w:val="009145EC"/>
    <w:rsid w:val="0091478F"/>
    <w:rsid w:val="009157CA"/>
    <w:rsid w:val="009167DA"/>
    <w:rsid w:val="009173AE"/>
    <w:rsid w:val="0092195C"/>
    <w:rsid w:val="00921D5C"/>
    <w:rsid w:val="00922226"/>
    <w:rsid w:val="00923C8C"/>
    <w:rsid w:val="00924562"/>
    <w:rsid w:val="009251FC"/>
    <w:rsid w:val="009255DC"/>
    <w:rsid w:val="00925C22"/>
    <w:rsid w:val="00930A5A"/>
    <w:rsid w:val="00930BC4"/>
    <w:rsid w:val="00930CEE"/>
    <w:rsid w:val="009338DA"/>
    <w:rsid w:val="0093495D"/>
    <w:rsid w:val="00934E06"/>
    <w:rsid w:val="0093516E"/>
    <w:rsid w:val="00935269"/>
    <w:rsid w:val="00937068"/>
    <w:rsid w:val="0094004B"/>
    <w:rsid w:val="00940C95"/>
    <w:rsid w:val="00940E71"/>
    <w:rsid w:val="0094114A"/>
    <w:rsid w:val="009413CA"/>
    <w:rsid w:val="00941DC1"/>
    <w:rsid w:val="00942958"/>
    <w:rsid w:val="00942D0E"/>
    <w:rsid w:val="009436C7"/>
    <w:rsid w:val="00943D44"/>
    <w:rsid w:val="00944263"/>
    <w:rsid w:val="00945F7F"/>
    <w:rsid w:val="00946357"/>
    <w:rsid w:val="009465D9"/>
    <w:rsid w:val="009466A4"/>
    <w:rsid w:val="00946A3D"/>
    <w:rsid w:val="00950557"/>
    <w:rsid w:val="009506AA"/>
    <w:rsid w:val="00950964"/>
    <w:rsid w:val="0095134F"/>
    <w:rsid w:val="0095152B"/>
    <w:rsid w:val="00954E2D"/>
    <w:rsid w:val="0095530E"/>
    <w:rsid w:val="00955BB0"/>
    <w:rsid w:val="00957C83"/>
    <w:rsid w:val="00961968"/>
    <w:rsid w:val="00962011"/>
    <w:rsid w:val="009623EA"/>
    <w:rsid w:val="009628F9"/>
    <w:rsid w:val="00964141"/>
    <w:rsid w:val="0096453F"/>
    <w:rsid w:val="0096458B"/>
    <w:rsid w:val="00965BB8"/>
    <w:rsid w:val="009677C5"/>
    <w:rsid w:val="0097021B"/>
    <w:rsid w:val="0097046A"/>
    <w:rsid w:val="009705C4"/>
    <w:rsid w:val="00971646"/>
    <w:rsid w:val="00972582"/>
    <w:rsid w:val="00972B31"/>
    <w:rsid w:val="00972DA6"/>
    <w:rsid w:val="00972F43"/>
    <w:rsid w:val="009732EE"/>
    <w:rsid w:val="00973CF5"/>
    <w:rsid w:val="0097460F"/>
    <w:rsid w:val="00974C89"/>
    <w:rsid w:val="0097566D"/>
    <w:rsid w:val="0097578A"/>
    <w:rsid w:val="0097604A"/>
    <w:rsid w:val="00976F4C"/>
    <w:rsid w:val="009808D4"/>
    <w:rsid w:val="009823C3"/>
    <w:rsid w:val="00982C8C"/>
    <w:rsid w:val="00986278"/>
    <w:rsid w:val="00986964"/>
    <w:rsid w:val="00986ABB"/>
    <w:rsid w:val="00986EB6"/>
    <w:rsid w:val="00987094"/>
    <w:rsid w:val="009879D9"/>
    <w:rsid w:val="009904D2"/>
    <w:rsid w:val="00990842"/>
    <w:rsid w:val="0099100A"/>
    <w:rsid w:val="009918C7"/>
    <w:rsid w:val="009922CB"/>
    <w:rsid w:val="00992AD3"/>
    <w:rsid w:val="009934D8"/>
    <w:rsid w:val="00993CBD"/>
    <w:rsid w:val="009943C6"/>
    <w:rsid w:val="00994ED5"/>
    <w:rsid w:val="00994F3E"/>
    <w:rsid w:val="0099582F"/>
    <w:rsid w:val="00996913"/>
    <w:rsid w:val="00996A8A"/>
    <w:rsid w:val="00996BC9"/>
    <w:rsid w:val="0099764D"/>
    <w:rsid w:val="00997E6C"/>
    <w:rsid w:val="009A0509"/>
    <w:rsid w:val="009A0568"/>
    <w:rsid w:val="009A07D6"/>
    <w:rsid w:val="009A0E8B"/>
    <w:rsid w:val="009A1A98"/>
    <w:rsid w:val="009A264D"/>
    <w:rsid w:val="009A3BD3"/>
    <w:rsid w:val="009A4A71"/>
    <w:rsid w:val="009A4D0E"/>
    <w:rsid w:val="009A742E"/>
    <w:rsid w:val="009B04FA"/>
    <w:rsid w:val="009B2319"/>
    <w:rsid w:val="009B2932"/>
    <w:rsid w:val="009B2C47"/>
    <w:rsid w:val="009B3AD4"/>
    <w:rsid w:val="009B5510"/>
    <w:rsid w:val="009B65A3"/>
    <w:rsid w:val="009B690C"/>
    <w:rsid w:val="009B69DD"/>
    <w:rsid w:val="009C03D8"/>
    <w:rsid w:val="009C322D"/>
    <w:rsid w:val="009C4DAA"/>
    <w:rsid w:val="009C61F1"/>
    <w:rsid w:val="009C6216"/>
    <w:rsid w:val="009C71E3"/>
    <w:rsid w:val="009C75C3"/>
    <w:rsid w:val="009D0612"/>
    <w:rsid w:val="009D0B2E"/>
    <w:rsid w:val="009D1043"/>
    <w:rsid w:val="009D1A3A"/>
    <w:rsid w:val="009D2536"/>
    <w:rsid w:val="009D2921"/>
    <w:rsid w:val="009D2B79"/>
    <w:rsid w:val="009D41DA"/>
    <w:rsid w:val="009D4C6E"/>
    <w:rsid w:val="009D6488"/>
    <w:rsid w:val="009D779B"/>
    <w:rsid w:val="009E0692"/>
    <w:rsid w:val="009E0910"/>
    <w:rsid w:val="009E12F8"/>
    <w:rsid w:val="009E15DE"/>
    <w:rsid w:val="009E1D72"/>
    <w:rsid w:val="009E29FA"/>
    <w:rsid w:val="009E550F"/>
    <w:rsid w:val="009E65D4"/>
    <w:rsid w:val="009E73E9"/>
    <w:rsid w:val="009E7E84"/>
    <w:rsid w:val="009F152D"/>
    <w:rsid w:val="009F2E72"/>
    <w:rsid w:val="009F39EC"/>
    <w:rsid w:val="009F4A24"/>
    <w:rsid w:val="009F4CFF"/>
    <w:rsid w:val="009F511E"/>
    <w:rsid w:val="009F616C"/>
    <w:rsid w:val="009F6B7E"/>
    <w:rsid w:val="009F6BBF"/>
    <w:rsid w:val="009F70E7"/>
    <w:rsid w:val="009F7AE8"/>
    <w:rsid w:val="009F7C8D"/>
    <w:rsid w:val="00A00F10"/>
    <w:rsid w:val="00A013CE"/>
    <w:rsid w:val="00A018B7"/>
    <w:rsid w:val="00A0332F"/>
    <w:rsid w:val="00A04CF9"/>
    <w:rsid w:val="00A04D23"/>
    <w:rsid w:val="00A05C6C"/>
    <w:rsid w:val="00A05CCC"/>
    <w:rsid w:val="00A0729A"/>
    <w:rsid w:val="00A073C4"/>
    <w:rsid w:val="00A077E1"/>
    <w:rsid w:val="00A10B61"/>
    <w:rsid w:val="00A10E3A"/>
    <w:rsid w:val="00A11052"/>
    <w:rsid w:val="00A11992"/>
    <w:rsid w:val="00A12C88"/>
    <w:rsid w:val="00A14669"/>
    <w:rsid w:val="00A14D48"/>
    <w:rsid w:val="00A15184"/>
    <w:rsid w:val="00A174DE"/>
    <w:rsid w:val="00A175D2"/>
    <w:rsid w:val="00A176FE"/>
    <w:rsid w:val="00A20652"/>
    <w:rsid w:val="00A223BB"/>
    <w:rsid w:val="00A22501"/>
    <w:rsid w:val="00A22651"/>
    <w:rsid w:val="00A22B8B"/>
    <w:rsid w:val="00A23991"/>
    <w:rsid w:val="00A24C13"/>
    <w:rsid w:val="00A24C51"/>
    <w:rsid w:val="00A24F89"/>
    <w:rsid w:val="00A25785"/>
    <w:rsid w:val="00A27147"/>
    <w:rsid w:val="00A2731F"/>
    <w:rsid w:val="00A27677"/>
    <w:rsid w:val="00A3199D"/>
    <w:rsid w:val="00A32816"/>
    <w:rsid w:val="00A32C47"/>
    <w:rsid w:val="00A33140"/>
    <w:rsid w:val="00A3363C"/>
    <w:rsid w:val="00A3490E"/>
    <w:rsid w:val="00A34959"/>
    <w:rsid w:val="00A34F90"/>
    <w:rsid w:val="00A3509D"/>
    <w:rsid w:val="00A353CB"/>
    <w:rsid w:val="00A36D86"/>
    <w:rsid w:val="00A37316"/>
    <w:rsid w:val="00A37B79"/>
    <w:rsid w:val="00A4155C"/>
    <w:rsid w:val="00A41708"/>
    <w:rsid w:val="00A42F87"/>
    <w:rsid w:val="00A442E9"/>
    <w:rsid w:val="00A44637"/>
    <w:rsid w:val="00A451D5"/>
    <w:rsid w:val="00A45B77"/>
    <w:rsid w:val="00A45EC6"/>
    <w:rsid w:val="00A4689C"/>
    <w:rsid w:val="00A47A56"/>
    <w:rsid w:val="00A47DF1"/>
    <w:rsid w:val="00A51025"/>
    <w:rsid w:val="00A51197"/>
    <w:rsid w:val="00A5196F"/>
    <w:rsid w:val="00A5237F"/>
    <w:rsid w:val="00A53267"/>
    <w:rsid w:val="00A53571"/>
    <w:rsid w:val="00A53817"/>
    <w:rsid w:val="00A54073"/>
    <w:rsid w:val="00A546F9"/>
    <w:rsid w:val="00A557B3"/>
    <w:rsid w:val="00A55B85"/>
    <w:rsid w:val="00A55C75"/>
    <w:rsid w:val="00A56AA8"/>
    <w:rsid w:val="00A57DD9"/>
    <w:rsid w:val="00A57E12"/>
    <w:rsid w:val="00A613FC"/>
    <w:rsid w:val="00A61805"/>
    <w:rsid w:val="00A61B9F"/>
    <w:rsid w:val="00A61CD7"/>
    <w:rsid w:val="00A63421"/>
    <w:rsid w:val="00A642AE"/>
    <w:rsid w:val="00A648A6"/>
    <w:rsid w:val="00A65348"/>
    <w:rsid w:val="00A656B3"/>
    <w:rsid w:val="00A6667F"/>
    <w:rsid w:val="00A67389"/>
    <w:rsid w:val="00A67F1C"/>
    <w:rsid w:val="00A67FB1"/>
    <w:rsid w:val="00A707EC"/>
    <w:rsid w:val="00A70D5E"/>
    <w:rsid w:val="00A71198"/>
    <w:rsid w:val="00A71B2A"/>
    <w:rsid w:val="00A72CAC"/>
    <w:rsid w:val="00A7373A"/>
    <w:rsid w:val="00A73B60"/>
    <w:rsid w:val="00A74A40"/>
    <w:rsid w:val="00A74FF8"/>
    <w:rsid w:val="00A75FF0"/>
    <w:rsid w:val="00A7612C"/>
    <w:rsid w:val="00A761E8"/>
    <w:rsid w:val="00A76CC9"/>
    <w:rsid w:val="00A810FA"/>
    <w:rsid w:val="00A81A9F"/>
    <w:rsid w:val="00A82495"/>
    <w:rsid w:val="00A82C9C"/>
    <w:rsid w:val="00A831EE"/>
    <w:rsid w:val="00A838EB"/>
    <w:rsid w:val="00A83CDA"/>
    <w:rsid w:val="00A84CBB"/>
    <w:rsid w:val="00A86EB2"/>
    <w:rsid w:val="00A8715A"/>
    <w:rsid w:val="00A87980"/>
    <w:rsid w:val="00A9024E"/>
    <w:rsid w:val="00A904AD"/>
    <w:rsid w:val="00A939B6"/>
    <w:rsid w:val="00A946FE"/>
    <w:rsid w:val="00A956C5"/>
    <w:rsid w:val="00A95A5D"/>
    <w:rsid w:val="00AA1B2A"/>
    <w:rsid w:val="00AA2CD3"/>
    <w:rsid w:val="00AA3642"/>
    <w:rsid w:val="00AA4195"/>
    <w:rsid w:val="00AA5366"/>
    <w:rsid w:val="00AA548F"/>
    <w:rsid w:val="00AA552C"/>
    <w:rsid w:val="00AA6FC3"/>
    <w:rsid w:val="00AA77A6"/>
    <w:rsid w:val="00AA7A71"/>
    <w:rsid w:val="00AB025F"/>
    <w:rsid w:val="00AB038D"/>
    <w:rsid w:val="00AB29F7"/>
    <w:rsid w:val="00AB2A5A"/>
    <w:rsid w:val="00AB2C0B"/>
    <w:rsid w:val="00AB2DD3"/>
    <w:rsid w:val="00AB4979"/>
    <w:rsid w:val="00AB5621"/>
    <w:rsid w:val="00AB6028"/>
    <w:rsid w:val="00AB6C49"/>
    <w:rsid w:val="00AC1260"/>
    <w:rsid w:val="00AC1886"/>
    <w:rsid w:val="00AC2660"/>
    <w:rsid w:val="00AC33B0"/>
    <w:rsid w:val="00AC3EDD"/>
    <w:rsid w:val="00AC406F"/>
    <w:rsid w:val="00AC4C91"/>
    <w:rsid w:val="00AC5320"/>
    <w:rsid w:val="00AC586E"/>
    <w:rsid w:val="00AC5A84"/>
    <w:rsid w:val="00AC5BDB"/>
    <w:rsid w:val="00AC6E41"/>
    <w:rsid w:val="00AD0069"/>
    <w:rsid w:val="00AD0B30"/>
    <w:rsid w:val="00AD0C71"/>
    <w:rsid w:val="00AD1000"/>
    <w:rsid w:val="00AD125F"/>
    <w:rsid w:val="00AD39BB"/>
    <w:rsid w:val="00AD4A86"/>
    <w:rsid w:val="00AD66D5"/>
    <w:rsid w:val="00AD6A13"/>
    <w:rsid w:val="00AD7AFC"/>
    <w:rsid w:val="00AE39F6"/>
    <w:rsid w:val="00AE588A"/>
    <w:rsid w:val="00AE591B"/>
    <w:rsid w:val="00AE610D"/>
    <w:rsid w:val="00AE7104"/>
    <w:rsid w:val="00AE788B"/>
    <w:rsid w:val="00AF2AE3"/>
    <w:rsid w:val="00AF2AE4"/>
    <w:rsid w:val="00AF3974"/>
    <w:rsid w:val="00AF4715"/>
    <w:rsid w:val="00AF5726"/>
    <w:rsid w:val="00AF5BC2"/>
    <w:rsid w:val="00AF75BE"/>
    <w:rsid w:val="00AF7857"/>
    <w:rsid w:val="00AF7BBB"/>
    <w:rsid w:val="00B00456"/>
    <w:rsid w:val="00B01B98"/>
    <w:rsid w:val="00B01E5B"/>
    <w:rsid w:val="00B03164"/>
    <w:rsid w:val="00B033FF"/>
    <w:rsid w:val="00B03C5D"/>
    <w:rsid w:val="00B03CDD"/>
    <w:rsid w:val="00B03FCE"/>
    <w:rsid w:val="00B0461D"/>
    <w:rsid w:val="00B04F13"/>
    <w:rsid w:val="00B05FD7"/>
    <w:rsid w:val="00B06A5F"/>
    <w:rsid w:val="00B07639"/>
    <w:rsid w:val="00B10602"/>
    <w:rsid w:val="00B121C0"/>
    <w:rsid w:val="00B122DA"/>
    <w:rsid w:val="00B12B7E"/>
    <w:rsid w:val="00B12B9E"/>
    <w:rsid w:val="00B12E21"/>
    <w:rsid w:val="00B1385D"/>
    <w:rsid w:val="00B13ED0"/>
    <w:rsid w:val="00B14BE4"/>
    <w:rsid w:val="00B16338"/>
    <w:rsid w:val="00B205B8"/>
    <w:rsid w:val="00B21118"/>
    <w:rsid w:val="00B21568"/>
    <w:rsid w:val="00B219DA"/>
    <w:rsid w:val="00B21E01"/>
    <w:rsid w:val="00B221FF"/>
    <w:rsid w:val="00B222EF"/>
    <w:rsid w:val="00B24678"/>
    <w:rsid w:val="00B253E7"/>
    <w:rsid w:val="00B256D1"/>
    <w:rsid w:val="00B25C1F"/>
    <w:rsid w:val="00B30531"/>
    <w:rsid w:val="00B305C7"/>
    <w:rsid w:val="00B30B6B"/>
    <w:rsid w:val="00B313C2"/>
    <w:rsid w:val="00B31A2D"/>
    <w:rsid w:val="00B31B2F"/>
    <w:rsid w:val="00B321B8"/>
    <w:rsid w:val="00B328C4"/>
    <w:rsid w:val="00B329DC"/>
    <w:rsid w:val="00B3314E"/>
    <w:rsid w:val="00B332A0"/>
    <w:rsid w:val="00B33AA0"/>
    <w:rsid w:val="00B340BE"/>
    <w:rsid w:val="00B35E06"/>
    <w:rsid w:val="00B4090B"/>
    <w:rsid w:val="00B41180"/>
    <w:rsid w:val="00B412E4"/>
    <w:rsid w:val="00B427DA"/>
    <w:rsid w:val="00B429F5"/>
    <w:rsid w:val="00B4366F"/>
    <w:rsid w:val="00B44134"/>
    <w:rsid w:val="00B4451F"/>
    <w:rsid w:val="00B458F8"/>
    <w:rsid w:val="00B46E4D"/>
    <w:rsid w:val="00B4718A"/>
    <w:rsid w:val="00B4719D"/>
    <w:rsid w:val="00B477CE"/>
    <w:rsid w:val="00B50206"/>
    <w:rsid w:val="00B5380D"/>
    <w:rsid w:val="00B53FFD"/>
    <w:rsid w:val="00B56097"/>
    <w:rsid w:val="00B575F0"/>
    <w:rsid w:val="00B5785E"/>
    <w:rsid w:val="00B611F4"/>
    <w:rsid w:val="00B616A0"/>
    <w:rsid w:val="00B61D9B"/>
    <w:rsid w:val="00B622BF"/>
    <w:rsid w:val="00B62B69"/>
    <w:rsid w:val="00B639B3"/>
    <w:rsid w:val="00B639F1"/>
    <w:rsid w:val="00B653E6"/>
    <w:rsid w:val="00B6704B"/>
    <w:rsid w:val="00B67185"/>
    <w:rsid w:val="00B67DDD"/>
    <w:rsid w:val="00B70841"/>
    <w:rsid w:val="00B70D91"/>
    <w:rsid w:val="00B70FCF"/>
    <w:rsid w:val="00B72F07"/>
    <w:rsid w:val="00B73925"/>
    <w:rsid w:val="00B73FC9"/>
    <w:rsid w:val="00B748B0"/>
    <w:rsid w:val="00B74C2F"/>
    <w:rsid w:val="00B74E2C"/>
    <w:rsid w:val="00B750C6"/>
    <w:rsid w:val="00B7778A"/>
    <w:rsid w:val="00B8033F"/>
    <w:rsid w:val="00B8047F"/>
    <w:rsid w:val="00B809ED"/>
    <w:rsid w:val="00B81CD4"/>
    <w:rsid w:val="00B82278"/>
    <w:rsid w:val="00B829EB"/>
    <w:rsid w:val="00B82B6C"/>
    <w:rsid w:val="00B8351C"/>
    <w:rsid w:val="00B8767B"/>
    <w:rsid w:val="00B91EF2"/>
    <w:rsid w:val="00B92948"/>
    <w:rsid w:val="00B92F92"/>
    <w:rsid w:val="00B930DB"/>
    <w:rsid w:val="00B94B49"/>
    <w:rsid w:val="00B94C44"/>
    <w:rsid w:val="00B94D1C"/>
    <w:rsid w:val="00B95D5C"/>
    <w:rsid w:val="00B978AD"/>
    <w:rsid w:val="00BA1D0A"/>
    <w:rsid w:val="00BA2195"/>
    <w:rsid w:val="00BA43B9"/>
    <w:rsid w:val="00BA5A9F"/>
    <w:rsid w:val="00BA7250"/>
    <w:rsid w:val="00BA731D"/>
    <w:rsid w:val="00BB1C0A"/>
    <w:rsid w:val="00BB283C"/>
    <w:rsid w:val="00BB28A8"/>
    <w:rsid w:val="00BB298D"/>
    <w:rsid w:val="00BB429C"/>
    <w:rsid w:val="00BB44EB"/>
    <w:rsid w:val="00BB50BF"/>
    <w:rsid w:val="00BB5D18"/>
    <w:rsid w:val="00BB5D50"/>
    <w:rsid w:val="00BB7961"/>
    <w:rsid w:val="00BB7F43"/>
    <w:rsid w:val="00BC004B"/>
    <w:rsid w:val="00BC00D7"/>
    <w:rsid w:val="00BC1A3A"/>
    <w:rsid w:val="00BC262B"/>
    <w:rsid w:val="00BC28A7"/>
    <w:rsid w:val="00BC42C3"/>
    <w:rsid w:val="00BC5A12"/>
    <w:rsid w:val="00BC5E3A"/>
    <w:rsid w:val="00BC6B45"/>
    <w:rsid w:val="00BC788F"/>
    <w:rsid w:val="00BC7FF1"/>
    <w:rsid w:val="00BD016E"/>
    <w:rsid w:val="00BD166C"/>
    <w:rsid w:val="00BD1720"/>
    <w:rsid w:val="00BD1C1A"/>
    <w:rsid w:val="00BD3243"/>
    <w:rsid w:val="00BD47B7"/>
    <w:rsid w:val="00BD6574"/>
    <w:rsid w:val="00BD65BE"/>
    <w:rsid w:val="00BD6927"/>
    <w:rsid w:val="00BD6A27"/>
    <w:rsid w:val="00BD7054"/>
    <w:rsid w:val="00BE0AC9"/>
    <w:rsid w:val="00BE0FE0"/>
    <w:rsid w:val="00BE18B7"/>
    <w:rsid w:val="00BE1DD7"/>
    <w:rsid w:val="00BE3536"/>
    <w:rsid w:val="00BE446D"/>
    <w:rsid w:val="00BE4FFA"/>
    <w:rsid w:val="00BE592B"/>
    <w:rsid w:val="00BF15EC"/>
    <w:rsid w:val="00BF16C2"/>
    <w:rsid w:val="00BF20F8"/>
    <w:rsid w:val="00BF259A"/>
    <w:rsid w:val="00BF2B07"/>
    <w:rsid w:val="00BF34B3"/>
    <w:rsid w:val="00BF4258"/>
    <w:rsid w:val="00BF650E"/>
    <w:rsid w:val="00BF7324"/>
    <w:rsid w:val="00BF79E2"/>
    <w:rsid w:val="00C0043F"/>
    <w:rsid w:val="00C00CD7"/>
    <w:rsid w:val="00C01004"/>
    <w:rsid w:val="00C014DD"/>
    <w:rsid w:val="00C017B3"/>
    <w:rsid w:val="00C02240"/>
    <w:rsid w:val="00C02B49"/>
    <w:rsid w:val="00C03402"/>
    <w:rsid w:val="00C03792"/>
    <w:rsid w:val="00C04EB9"/>
    <w:rsid w:val="00C05A55"/>
    <w:rsid w:val="00C0788B"/>
    <w:rsid w:val="00C07FA4"/>
    <w:rsid w:val="00C137A3"/>
    <w:rsid w:val="00C160F3"/>
    <w:rsid w:val="00C211BE"/>
    <w:rsid w:val="00C2164A"/>
    <w:rsid w:val="00C228A6"/>
    <w:rsid w:val="00C22B3C"/>
    <w:rsid w:val="00C256B7"/>
    <w:rsid w:val="00C25C54"/>
    <w:rsid w:val="00C26DC3"/>
    <w:rsid w:val="00C26DE6"/>
    <w:rsid w:val="00C27287"/>
    <w:rsid w:val="00C27CF9"/>
    <w:rsid w:val="00C30609"/>
    <w:rsid w:val="00C30993"/>
    <w:rsid w:val="00C30C00"/>
    <w:rsid w:val="00C31F7F"/>
    <w:rsid w:val="00C3293B"/>
    <w:rsid w:val="00C33926"/>
    <w:rsid w:val="00C341A0"/>
    <w:rsid w:val="00C34284"/>
    <w:rsid w:val="00C36090"/>
    <w:rsid w:val="00C362BC"/>
    <w:rsid w:val="00C36A82"/>
    <w:rsid w:val="00C37C67"/>
    <w:rsid w:val="00C4201D"/>
    <w:rsid w:val="00C43B8F"/>
    <w:rsid w:val="00C454D6"/>
    <w:rsid w:val="00C460E7"/>
    <w:rsid w:val="00C46375"/>
    <w:rsid w:val="00C465E3"/>
    <w:rsid w:val="00C46EC8"/>
    <w:rsid w:val="00C4789D"/>
    <w:rsid w:val="00C47AC6"/>
    <w:rsid w:val="00C47DEC"/>
    <w:rsid w:val="00C5029E"/>
    <w:rsid w:val="00C50335"/>
    <w:rsid w:val="00C50689"/>
    <w:rsid w:val="00C50C03"/>
    <w:rsid w:val="00C50F62"/>
    <w:rsid w:val="00C510EA"/>
    <w:rsid w:val="00C521B6"/>
    <w:rsid w:val="00C523F6"/>
    <w:rsid w:val="00C52623"/>
    <w:rsid w:val="00C5355D"/>
    <w:rsid w:val="00C53B3F"/>
    <w:rsid w:val="00C543F6"/>
    <w:rsid w:val="00C55B9D"/>
    <w:rsid w:val="00C573D3"/>
    <w:rsid w:val="00C62880"/>
    <w:rsid w:val="00C634DC"/>
    <w:rsid w:val="00C63EFD"/>
    <w:rsid w:val="00C64ED0"/>
    <w:rsid w:val="00C6524E"/>
    <w:rsid w:val="00C669C1"/>
    <w:rsid w:val="00C66FD1"/>
    <w:rsid w:val="00C67397"/>
    <w:rsid w:val="00C67D5D"/>
    <w:rsid w:val="00C71310"/>
    <w:rsid w:val="00C71539"/>
    <w:rsid w:val="00C71820"/>
    <w:rsid w:val="00C73289"/>
    <w:rsid w:val="00C749F4"/>
    <w:rsid w:val="00C757B5"/>
    <w:rsid w:val="00C76214"/>
    <w:rsid w:val="00C8071C"/>
    <w:rsid w:val="00C81710"/>
    <w:rsid w:val="00C81DC9"/>
    <w:rsid w:val="00C81F28"/>
    <w:rsid w:val="00C8243C"/>
    <w:rsid w:val="00C8360B"/>
    <w:rsid w:val="00C838A2"/>
    <w:rsid w:val="00C83D63"/>
    <w:rsid w:val="00C855C0"/>
    <w:rsid w:val="00C856BF"/>
    <w:rsid w:val="00C857EA"/>
    <w:rsid w:val="00C85CB0"/>
    <w:rsid w:val="00C8635B"/>
    <w:rsid w:val="00C91973"/>
    <w:rsid w:val="00C925EF"/>
    <w:rsid w:val="00C92652"/>
    <w:rsid w:val="00C92943"/>
    <w:rsid w:val="00C934FF"/>
    <w:rsid w:val="00C93C8B"/>
    <w:rsid w:val="00C93CD5"/>
    <w:rsid w:val="00C94FC9"/>
    <w:rsid w:val="00C9513E"/>
    <w:rsid w:val="00C95546"/>
    <w:rsid w:val="00C97584"/>
    <w:rsid w:val="00CA09EC"/>
    <w:rsid w:val="00CA3021"/>
    <w:rsid w:val="00CB0EA0"/>
    <w:rsid w:val="00CB2AA0"/>
    <w:rsid w:val="00CB4383"/>
    <w:rsid w:val="00CB5295"/>
    <w:rsid w:val="00CB5ADA"/>
    <w:rsid w:val="00CB60FD"/>
    <w:rsid w:val="00CB621F"/>
    <w:rsid w:val="00CB645A"/>
    <w:rsid w:val="00CB763B"/>
    <w:rsid w:val="00CB778F"/>
    <w:rsid w:val="00CC25F7"/>
    <w:rsid w:val="00CC2804"/>
    <w:rsid w:val="00CC2EAE"/>
    <w:rsid w:val="00CC32C6"/>
    <w:rsid w:val="00CC4418"/>
    <w:rsid w:val="00CC5E87"/>
    <w:rsid w:val="00CC64DF"/>
    <w:rsid w:val="00CC7221"/>
    <w:rsid w:val="00CC7445"/>
    <w:rsid w:val="00CC7842"/>
    <w:rsid w:val="00CC7A96"/>
    <w:rsid w:val="00CC7BC5"/>
    <w:rsid w:val="00CD13AC"/>
    <w:rsid w:val="00CD2AB4"/>
    <w:rsid w:val="00CD3027"/>
    <w:rsid w:val="00CD59C8"/>
    <w:rsid w:val="00CD70A6"/>
    <w:rsid w:val="00CE1DB0"/>
    <w:rsid w:val="00CE3532"/>
    <w:rsid w:val="00CE39F1"/>
    <w:rsid w:val="00CE422C"/>
    <w:rsid w:val="00CE6314"/>
    <w:rsid w:val="00CF03CB"/>
    <w:rsid w:val="00CF1B19"/>
    <w:rsid w:val="00CF3EB6"/>
    <w:rsid w:val="00CF522C"/>
    <w:rsid w:val="00CF5C79"/>
    <w:rsid w:val="00CF7A17"/>
    <w:rsid w:val="00CF7D5A"/>
    <w:rsid w:val="00D02170"/>
    <w:rsid w:val="00D056FB"/>
    <w:rsid w:val="00D068DA"/>
    <w:rsid w:val="00D06B39"/>
    <w:rsid w:val="00D06D1A"/>
    <w:rsid w:val="00D0791B"/>
    <w:rsid w:val="00D104A5"/>
    <w:rsid w:val="00D109F8"/>
    <w:rsid w:val="00D13378"/>
    <w:rsid w:val="00D13CCE"/>
    <w:rsid w:val="00D1589E"/>
    <w:rsid w:val="00D15D8A"/>
    <w:rsid w:val="00D1618D"/>
    <w:rsid w:val="00D162E8"/>
    <w:rsid w:val="00D16C8F"/>
    <w:rsid w:val="00D16D24"/>
    <w:rsid w:val="00D172AB"/>
    <w:rsid w:val="00D17303"/>
    <w:rsid w:val="00D17B63"/>
    <w:rsid w:val="00D17FCA"/>
    <w:rsid w:val="00D2138D"/>
    <w:rsid w:val="00D21EB8"/>
    <w:rsid w:val="00D2342B"/>
    <w:rsid w:val="00D2370E"/>
    <w:rsid w:val="00D23751"/>
    <w:rsid w:val="00D23BDE"/>
    <w:rsid w:val="00D23CAD"/>
    <w:rsid w:val="00D24363"/>
    <w:rsid w:val="00D25563"/>
    <w:rsid w:val="00D278AC"/>
    <w:rsid w:val="00D27B01"/>
    <w:rsid w:val="00D30B33"/>
    <w:rsid w:val="00D3169F"/>
    <w:rsid w:val="00D3182B"/>
    <w:rsid w:val="00D33CD0"/>
    <w:rsid w:val="00D34508"/>
    <w:rsid w:val="00D357EE"/>
    <w:rsid w:val="00D35E50"/>
    <w:rsid w:val="00D4081E"/>
    <w:rsid w:val="00D41C84"/>
    <w:rsid w:val="00D43520"/>
    <w:rsid w:val="00D4373C"/>
    <w:rsid w:val="00D43A5B"/>
    <w:rsid w:val="00D43F9D"/>
    <w:rsid w:val="00D440D4"/>
    <w:rsid w:val="00D444C7"/>
    <w:rsid w:val="00D44844"/>
    <w:rsid w:val="00D46E0D"/>
    <w:rsid w:val="00D50150"/>
    <w:rsid w:val="00D5027F"/>
    <w:rsid w:val="00D503EE"/>
    <w:rsid w:val="00D51B92"/>
    <w:rsid w:val="00D51D69"/>
    <w:rsid w:val="00D520AB"/>
    <w:rsid w:val="00D5251C"/>
    <w:rsid w:val="00D53ABC"/>
    <w:rsid w:val="00D53DF1"/>
    <w:rsid w:val="00D5520A"/>
    <w:rsid w:val="00D559B2"/>
    <w:rsid w:val="00D55E1F"/>
    <w:rsid w:val="00D561A1"/>
    <w:rsid w:val="00D565E8"/>
    <w:rsid w:val="00D56C34"/>
    <w:rsid w:val="00D6091E"/>
    <w:rsid w:val="00D60ECE"/>
    <w:rsid w:val="00D60F59"/>
    <w:rsid w:val="00D61897"/>
    <w:rsid w:val="00D61E7A"/>
    <w:rsid w:val="00D62332"/>
    <w:rsid w:val="00D62D2D"/>
    <w:rsid w:val="00D649A1"/>
    <w:rsid w:val="00D65999"/>
    <w:rsid w:val="00D66581"/>
    <w:rsid w:val="00D66587"/>
    <w:rsid w:val="00D7038A"/>
    <w:rsid w:val="00D70BC0"/>
    <w:rsid w:val="00D70FE2"/>
    <w:rsid w:val="00D71985"/>
    <w:rsid w:val="00D729C0"/>
    <w:rsid w:val="00D74373"/>
    <w:rsid w:val="00D743CE"/>
    <w:rsid w:val="00D74D95"/>
    <w:rsid w:val="00D7517A"/>
    <w:rsid w:val="00D75AA4"/>
    <w:rsid w:val="00D7675A"/>
    <w:rsid w:val="00D7722E"/>
    <w:rsid w:val="00D84708"/>
    <w:rsid w:val="00D8484C"/>
    <w:rsid w:val="00D84952"/>
    <w:rsid w:val="00D863D8"/>
    <w:rsid w:val="00D86CA4"/>
    <w:rsid w:val="00D86DB8"/>
    <w:rsid w:val="00D86ECE"/>
    <w:rsid w:val="00D87373"/>
    <w:rsid w:val="00D8759D"/>
    <w:rsid w:val="00D877D2"/>
    <w:rsid w:val="00D87D04"/>
    <w:rsid w:val="00D906D3"/>
    <w:rsid w:val="00D92103"/>
    <w:rsid w:val="00D925EC"/>
    <w:rsid w:val="00D92620"/>
    <w:rsid w:val="00D92A45"/>
    <w:rsid w:val="00D94E98"/>
    <w:rsid w:val="00D97BF5"/>
    <w:rsid w:val="00DA167B"/>
    <w:rsid w:val="00DA1BB9"/>
    <w:rsid w:val="00DA2676"/>
    <w:rsid w:val="00DA341E"/>
    <w:rsid w:val="00DA6209"/>
    <w:rsid w:val="00DA62F1"/>
    <w:rsid w:val="00DB0BB9"/>
    <w:rsid w:val="00DB14A5"/>
    <w:rsid w:val="00DB36C3"/>
    <w:rsid w:val="00DB566B"/>
    <w:rsid w:val="00DB5FD8"/>
    <w:rsid w:val="00DB6E8A"/>
    <w:rsid w:val="00DC18DD"/>
    <w:rsid w:val="00DC1B99"/>
    <w:rsid w:val="00DC1E7A"/>
    <w:rsid w:val="00DC29EC"/>
    <w:rsid w:val="00DC37CA"/>
    <w:rsid w:val="00DC4308"/>
    <w:rsid w:val="00DC4823"/>
    <w:rsid w:val="00DC777F"/>
    <w:rsid w:val="00DD0A84"/>
    <w:rsid w:val="00DD16BF"/>
    <w:rsid w:val="00DD1769"/>
    <w:rsid w:val="00DD1A46"/>
    <w:rsid w:val="00DD407E"/>
    <w:rsid w:val="00DD5663"/>
    <w:rsid w:val="00DD574C"/>
    <w:rsid w:val="00DE09B0"/>
    <w:rsid w:val="00DE09D0"/>
    <w:rsid w:val="00DE0AC5"/>
    <w:rsid w:val="00DE1B3D"/>
    <w:rsid w:val="00DE1DBC"/>
    <w:rsid w:val="00DE24D7"/>
    <w:rsid w:val="00DE2DC3"/>
    <w:rsid w:val="00DE39D0"/>
    <w:rsid w:val="00DE3C9C"/>
    <w:rsid w:val="00DE56A5"/>
    <w:rsid w:val="00DE62B0"/>
    <w:rsid w:val="00DE682D"/>
    <w:rsid w:val="00DE6DD5"/>
    <w:rsid w:val="00DE704B"/>
    <w:rsid w:val="00DE70B2"/>
    <w:rsid w:val="00DE75B7"/>
    <w:rsid w:val="00DE7606"/>
    <w:rsid w:val="00DE7E16"/>
    <w:rsid w:val="00DF1607"/>
    <w:rsid w:val="00DF1FD5"/>
    <w:rsid w:val="00DF2336"/>
    <w:rsid w:val="00DF2B45"/>
    <w:rsid w:val="00DF2D48"/>
    <w:rsid w:val="00DF2E05"/>
    <w:rsid w:val="00DF44BD"/>
    <w:rsid w:val="00DF628C"/>
    <w:rsid w:val="00DF73C5"/>
    <w:rsid w:val="00E00023"/>
    <w:rsid w:val="00E00817"/>
    <w:rsid w:val="00E028D2"/>
    <w:rsid w:val="00E02A97"/>
    <w:rsid w:val="00E02C81"/>
    <w:rsid w:val="00E035E6"/>
    <w:rsid w:val="00E035E8"/>
    <w:rsid w:val="00E03621"/>
    <w:rsid w:val="00E0493F"/>
    <w:rsid w:val="00E05D98"/>
    <w:rsid w:val="00E06286"/>
    <w:rsid w:val="00E065A8"/>
    <w:rsid w:val="00E06F3A"/>
    <w:rsid w:val="00E074E4"/>
    <w:rsid w:val="00E1197C"/>
    <w:rsid w:val="00E11DAC"/>
    <w:rsid w:val="00E12238"/>
    <w:rsid w:val="00E12333"/>
    <w:rsid w:val="00E12751"/>
    <w:rsid w:val="00E139B9"/>
    <w:rsid w:val="00E139DF"/>
    <w:rsid w:val="00E14769"/>
    <w:rsid w:val="00E14C02"/>
    <w:rsid w:val="00E155AD"/>
    <w:rsid w:val="00E1777F"/>
    <w:rsid w:val="00E17B1C"/>
    <w:rsid w:val="00E17F97"/>
    <w:rsid w:val="00E24809"/>
    <w:rsid w:val="00E25785"/>
    <w:rsid w:val="00E25787"/>
    <w:rsid w:val="00E26531"/>
    <w:rsid w:val="00E26613"/>
    <w:rsid w:val="00E26C7B"/>
    <w:rsid w:val="00E27989"/>
    <w:rsid w:val="00E30381"/>
    <w:rsid w:val="00E30A5D"/>
    <w:rsid w:val="00E30AB7"/>
    <w:rsid w:val="00E32D12"/>
    <w:rsid w:val="00E3433B"/>
    <w:rsid w:val="00E34C08"/>
    <w:rsid w:val="00E353C3"/>
    <w:rsid w:val="00E359F3"/>
    <w:rsid w:val="00E35E93"/>
    <w:rsid w:val="00E365C0"/>
    <w:rsid w:val="00E36993"/>
    <w:rsid w:val="00E37C90"/>
    <w:rsid w:val="00E40A4C"/>
    <w:rsid w:val="00E4316C"/>
    <w:rsid w:val="00E448D7"/>
    <w:rsid w:val="00E44CE0"/>
    <w:rsid w:val="00E4649A"/>
    <w:rsid w:val="00E4793B"/>
    <w:rsid w:val="00E47991"/>
    <w:rsid w:val="00E50092"/>
    <w:rsid w:val="00E5130A"/>
    <w:rsid w:val="00E53C33"/>
    <w:rsid w:val="00E54919"/>
    <w:rsid w:val="00E56829"/>
    <w:rsid w:val="00E57008"/>
    <w:rsid w:val="00E570A2"/>
    <w:rsid w:val="00E5711B"/>
    <w:rsid w:val="00E60A4D"/>
    <w:rsid w:val="00E64ED8"/>
    <w:rsid w:val="00E67FFD"/>
    <w:rsid w:val="00E70E1C"/>
    <w:rsid w:val="00E71691"/>
    <w:rsid w:val="00E71AFF"/>
    <w:rsid w:val="00E733D8"/>
    <w:rsid w:val="00E74FCC"/>
    <w:rsid w:val="00E75DF8"/>
    <w:rsid w:val="00E768E7"/>
    <w:rsid w:val="00E76BB0"/>
    <w:rsid w:val="00E771E9"/>
    <w:rsid w:val="00E774A1"/>
    <w:rsid w:val="00E778F0"/>
    <w:rsid w:val="00E779A4"/>
    <w:rsid w:val="00E8134A"/>
    <w:rsid w:val="00E819D4"/>
    <w:rsid w:val="00E82A8F"/>
    <w:rsid w:val="00E82AE1"/>
    <w:rsid w:val="00E84231"/>
    <w:rsid w:val="00E84401"/>
    <w:rsid w:val="00E85627"/>
    <w:rsid w:val="00E857A0"/>
    <w:rsid w:val="00E85A85"/>
    <w:rsid w:val="00E87133"/>
    <w:rsid w:val="00E87DB2"/>
    <w:rsid w:val="00E901E4"/>
    <w:rsid w:val="00E90A20"/>
    <w:rsid w:val="00E90E9D"/>
    <w:rsid w:val="00E916E2"/>
    <w:rsid w:val="00E935ED"/>
    <w:rsid w:val="00E9381B"/>
    <w:rsid w:val="00E95F91"/>
    <w:rsid w:val="00EA075C"/>
    <w:rsid w:val="00EA07C5"/>
    <w:rsid w:val="00EA149C"/>
    <w:rsid w:val="00EA1618"/>
    <w:rsid w:val="00EA1ED9"/>
    <w:rsid w:val="00EA2F70"/>
    <w:rsid w:val="00EA38C3"/>
    <w:rsid w:val="00EA3AE7"/>
    <w:rsid w:val="00EA3DF0"/>
    <w:rsid w:val="00EA4065"/>
    <w:rsid w:val="00EA445B"/>
    <w:rsid w:val="00EA4C8E"/>
    <w:rsid w:val="00EA535C"/>
    <w:rsid w:val="00EA54AA"/>
    <w:rsid w:val="00EA563A"/>
    <w:rsid w:val="00EA63EC"/>
    <w:rsid w:val="00EA7FC9"/>
    <w:rsid w:val="00EB04AD"/>
    <w:rsid w:val="00EB0544"/>
    <w:rsid w:val="00EB2418"/>
    <w:rsid w:val="00EB252C"/>
    <w:rsid w:val="00EB2BDC"/>
    <w:rsid w:val="00EB41E1"/>
    <w:rsid w:val="00EB6E0C"/>
    <w:rsid w:val="00EC0E3A"/>
    <w:rsid w:val="00EC1F10"/>
    <w:rsid w:val="00EC224C"/>
    <w:rsid w:val="00EC26E3"/>
    <w:rsid w:val="00EC2A0A"/>
    <w:rsid w:val="00EC3218"/>
    <w:rsid w:val="00EC4D19"/>
    <w:rsid w:val="00EC5E11"/>
    <w:rsid w:val="00ED015F"/>
    <w:rsid w:val="00ED1552"/>
    <w:rsid w:val="00ED19F8"/>
    <w:rsid w:val="00ED2449"/>
    <w:rsid w:val="00ED4674"/>
    <w:rsid w:val="00ED5AF2"/>
    <w:rsid w:val="00ED5FEF"/>
    <w:rsid w:val="00ED6A02"/>
    <w:rsid w:val="00ED74BF"/>
    <w:rsid w:val="00ED7AC8"/>
    <w:rsid w:val="00ED7AD1"/>
    <w:rsid w:val="00EE18D4"/>
    <w:rsid w:val="00EE19BA"/>
    <w:rsid w:val="00EE1AB4"/>
    <w:rsid w:val="00EE1BBF"/>
    <w:rsid w:val="00EE3367"/>
    <w:rsid w:val="00EE356D"/>
    <w:rsid w:val="00EE3994"/>
    <w:rsid w:val="00EE501E"/>
    <w:rsid w:val="00EE5F4C"/>
    <w:rsid w:val="00EE62FA"/>
    <w:rsid w:val="00EE6FCD"/>
    <w:rsid w:val="00EF062B"/>
    <w:rsid w:val="00EF087C"/>
    <w:rsid w:val="00EF17D9"/>
    <w:rsid w:val="00EF1A44"/>
    <w:rsid w:val="00EF2C48"/>
    <w:rsid w:val="00EF33D2"/>
    <w:rsid w:val="00EF3D11"/>
    <w:rsid w:val="00EF4FC9"/>
    <w:rsid w:val="00EF532F"/>
    <w:rsid w:val="00EF57E3"/>
    <w:rsid w:val="00EF5B61"/>
    <w:rsid w:val="00EF7AF4"/>
    <w:rsid w:val="00F0029F"/>
    <w:rsid w:val="00F00FEE"/>
    <w:rsid w:val="00F0160E"/>
    <w:rsid w:val="00F0178C"/>
    <w:rsid w:val="00F01CC4"/>
    <w:rsid w:val="00F02A1C"/>
    <w:rsid w:val="00F05675"/>
    <w:rsid w:val="00F05945"/>
    <w:rsid w:val="00F05D6E"/>
    <w:rsid w:val="00F06526"/>
    <w:rsid w:val="00F06795"/>
    <w:rsid w:val="00F06F51"/>
    <w:rsid w:val="00F10DE9"/>
    <w:rsid w:val="00F110C5"/>
    <w:rsid w:val="00F11875"/>
    <w:rsid w:val="00F134E3"/>
    <w:rsid w:val="00F1413C"/>
    <w:rsid w:val="00F14272"/>
    <w:rsid w:val="00F149BB"/>
    <w:rsid w:val="00F15091"/>
    <w:rsid w:val="00F202FD"/>
    <w:rsid w:val="00F214A2"/>
    <w:rsid w:val="00F21895"/>
    <w:rsid w:val="00F218A2"/>
    <w:rsid w:val="00F221EA"/>
    <w:rsid w:val="00F2235B"/>
    <w:rsid w:val="00F22596"/>
    <w:rsid w:val="00F227A7"/>
    <w:rsid w:val="00F228F1"/>
    <w:rsid w:val="00F244DC"/>
    <w:rsid w:val="00F252E7"/>
    <w:rsid w:val="00F25E41"/>
    <w:rsid w:val="00F26719"/>
    <w:rsid w:val="00F26B22"/>
    <w:rsid w:val="00F30DBF"/>
    <w:rsid w:val="00F31BD9"/>
    <w:rsid w:val="00F33508"/>
    <w:rsid w:val="00F33E19"/>
    <w:rsid w:val="00F3500D"/>
    <w:rsid w:val="00F35944"/>
    <w:rsid w:val="00F36097"/>
    <w:rsid w:val="00F3612A"/>
    <w:rsid w:val="00F36868"/>
    <w:rsid w:val="00F373FD"/>
    <w:rsid w:val="00F37ED9"/>
    <w:rsid w:val="00F4027E"/>
    <w:rsid w:val="00F42006"/>
    <w:rsid w:val="00F431F5"/>
    <w:rsid w:val="00F464FC"/>
    <w:rsid w:val="00F50273"/>
    <w:rsid w:val="00F50712"/>
    <w:rsid w:val="00F51D34"/>
    <w:rsid w:val="00F52A62"/>
    <w:rsid w:val="00F52B09"/>
    <w:rsid w:val="00F52DB4"/>
    <w:rsid w:val="00F52EDE"/>
    <w:rsid w:val="00F53203"/>
    <w:rsid w:val="00F5362D"/>
    <w:rsid w:val="00F56A59"/>
    <w:rsid w:val="00F57071"/>
    <w:rsid w:val="00F573C9"/>
    <w:rsid w:val="00F57DE5"/>
    <w:rsid w:val="00F60403"/>
    <w:rsid w:val="00F604B5"/>
    <w:rsid w:val="00F60CB6"/>
    <w:rsid w:val="00F610ED"/>
    <w:rsid w:val="00F6110A"/>
    <w:rsid w:val="00F62688"/>
    <w:rsid w:val="00F62A0A"/>
    <w:rsid w:val="00F63260"/>
    <w:rsid w:val="00F635CE"/>
    <w:rsid w:val="00F63ED5"/>
    <w:rsid w:val="00F641C1"/>
    <w:rsid w:val="00F6658D"/>
    <w:rsid w:val="00F71854"/>
    <w:rsid w:val="00F71B57"/>
    <w:rsid w:val="00F7347E"/>
    <w:rsid w:val="00F734BE"/>
    <w:rsid w:val="00F7352C"/>
    <w:rsid w:val="00F74049"/>
    <w:rsid w:val="00F74DC3"/>
    <w:rsid w:val="00F750F6"/>
    <w:rsid w:val="00F75347"/>
    <w:rsid w:val="00F76327"/>
    <w:rsid w:val="00F76AA1"/>
    <w:rsid w:val="00F81325"/>
    <w:rsid w:val="00F83D6D"/>
    <w:rsid w:val="00F84E66"/>
    <w:rsid w:val="00F85033"/>
    <w:rsid w:val="00F86C51"/>
    <w:rsid w:val="00F87747"/>
    <w:rsid w:val="00F87A00"/>
    <w:rsid w:val="00F912F0"/>
    <w:rsid w:val="00F91AE4"/>
    <w:rsid w:val="00F923A6"/>
    <w:rsid w:val="00F928F6"/>
    <w:rsid w:val="00F92B6A"/>
    <w:rsid w:val="00F92F89"/>
    <w:rsid w:val="00F94478"/>
    <w:rsid w:val="00F94A78"/>
    <w:rsid w:val="00F95498"/>
    <w:rsid w:val="00FA0ECE"/>
    <w:rsid w:val="00FA1211"/>
    <w:rsid w:val="00FA1E49"/>
    <w:rsid w:val="00FA2998"/>
    <w:rsid w:val="00FA3A62"/>
    <w:rsid w:val="00FA5DC1"/>
    <w:rsid w:val="00FA6DF4"/>
    <w:rsid w:val="00FA7770"/>
    <w:rsid w:val="00FB093A"/>
    <w:rsid w:val="00FB0AE6"/>
    <w:rsid w:val="00FB0B30"/>
    <w:rsid w:val="00FB0DF2"/>
    <w:rsid w:val="00FB1049"/>
    <w:rsid w:val="00FB19F9"/>
    <w:rsid w:val="00FB1EE9"/>
    <w:rsid w:val="00FB214E"/>
    <w:rsid w:val="00FB245C"/>
    <w:rsid w:val="00FB373E"/>
    <w:rsid w:val="00FB40C8"/>
    <w:rsid w:val="00FB4EAF"/>
    <w:rsid w:val="00FB60E4"/>
    <w:rsid w:val="00FB617C"/>
    <w:rsid w:val="00FC07ED"/>
    <w:rsid w:val="00FC132A"/>
    <w:rsid w:val="00FC244F"/>
    <w:rsid w:val="00FC44A6"/>
    <w:rsid w:val="00FC5681"/>
    <w:rsid w:val="00FC6270"/>
    <w:rsid w:val="00FC6F34"/>
    <w:rsid w:val="00FC71CE"/>
    <w:rsid w:val="00FD072E"/>
    <w:rsid w:val="00FD16AF"/>
    <w:rsid w:val="00FD1EE5"/>
    <w:rsid w:val="00FD1F64"/>
    <w:rsid w:val="00FD2897"/>
    <w:rsid w:val="00FD395D"/>
    <w:rsid w:val="00FD45F9"/>
    <w:rsid w:val="00FD4BA1"/>
    <w:rsid w:val="00FD6755"/>
    <w:rsid w:val="00FD6CC5"/>
    <w:rsid w:val="00FD7535"/>
    <w:rsid w:val="00FE0AA1"/>
    <w:rsid w:val="00FE2559"/>
    <w:rsid w:val="00FE35E4"/>
    <w:rsid w:val="00FE43A7"/>
    <w:rsid w:val="00FE47FC"/>
    <w:rsid w:val="00FE5535"/>
    <w:rsid w:val="00FE754D"/>
    <w:rsid w:val="00FF13B5"/>
    <w:rsid w:val="00FF3C3E"/>
    <w:rsid w:val="00FF50D4"/>
    <w:rsid w:val="00FF53C7"/>
    <w:rsid w:val="00FF56D2"/>
    <w:rsid w:val="00FF6A2B"/>
    <w:rsid w:val="00FF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8D0AB2"/>
  <w15:docId w15:val="{BB7FC8F7-F6DD-4D0B-9C1D-1ED3EB120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line="360" w:lineRule="auto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3203"/>
    <w:pPr>
      <w:ind w:firstLine="851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qFormat/>
    <w:rsid w:val="006A5C60"/>
    <w:pPr>
      <w:keepNext/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rsid w:val="006A5C60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6A5C60"/>
    <w:pPr>
      <w:keepNext/>
      <w:spacing w:line="240" w:lineRule="auto"/>
      <w:ind w:firstLine="708"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rsid w:val="006A5C60"/>
    <w:pPr>
      <w:keepNext/>
      <w:spacing w:line="240" w:lineRule="auto"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6A5C60"/>
    <w:pPr>
      <w:keepNext/>
      <w:spacing w:line="240" w:lineRule="auto"/>
      <w:ind w:firstLine="0"/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rsid w:val="006A5C60"/>
    <w:pPr>
      <w:keepNext/>
      <w:spacing w:line="240" w:lineRule="auto"/>
      <w:ind w:firstLine="0"/>
      <w:outlineLvl w:val="5"/>
    </w:pPr>
    <w:rPr>
      <w:b/>
      <w:bCs/>
      <w:sz w:val="28"/>
    </w:rPr>
  </w:style>
  <w:style w:type="paragraph" w:styleId="Nagwek7">
    <w:name w:val="heading 7"/>
    <w:basedOn w:val="Normalny"/>
    <w:next w:val="Normalny"/>
    <w:qFormat/>
    <w:rsid w:val="006A5C60"/>
    <w:pPr>
      <w:keepNext/>
      <w:spacing w:line="240" w:lineRule="auto"/>
      <w:jc w:val="center"/>
      <w:outlineLvl w:val="6"/>
    </w:pPr>
    <w:rPr>
      <w:b/>
      <w:sz w:val="32"/>
    </w:rPr>
  </w:style>
  <w:style w:type="paragraph" w:styleId="Nagwek8">
    <w:name w:val="heading 8"/>
    <w:basedOn w:val="Normalny"/>
    <w:next w:val="Normalny"/>
    <w:qFormat/>
    <w:rsid w:val="006A5C60"/>
    <w:pPr>
      <w:keepNext/>
      <w:spacing w:line="240" w:lineRule="auto"/>
      <w:ind w:firstLine="708"/>
      <w:jc w:val="center"/>
      <w:outlineLvl w:val="7"/>
    </w:pPr>
    <w:rPr>
      <w:rFonts w:ascii="Times New Roman" w:hAnsi="Times New Roman"/>
      <w:b/>
      <w:bCs/>
      <w:color w:val="FF0000"/>
    </w:rPr>
  </w:style>
  <w:style w:type="paragraph" w:styleId="Nagwek9">
    <w:name w:val="heading 9"/>
    <w:basedOn w:val="Normalny"/>
    <w:next w:val="Normalny"/>
    <w:qFormat/>
    <w:rsid w:val="006A5C60"/>
    <w:pPr>
      <w:keepNext/>
      <w:spacing w:line="240" w:lineRule="auto"/>
      <w:ind w:firstLine="708"/>
      <w:outlineLvl w:val="8"/>
    </w:pPr>
    <w:rPr>
      <w:rFonts w:ascii="Times New Roman" w:hAnsi="Times New Roman"/>
      <w:i/>
      <w:i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6A5C60"/>
    <w:pPr>
      <w:jc w:val="left"/>
    </w:pPr>
  </w:style>
  <w:style w:type="character" w:styleId="Odwoaniedokomentarza">
    <w:name w:val="annotation reference"/>
    <w:basedOn w:val="Domylnaczcionkaakapitu"/>
    <w:uiPriority w:val="99"/>
    <w:semiHidden/>
    <w:rsid w:val="006A5C6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5C60"/>
    <w:rPr>
      <w:sz w:val="20"/>
    </w:rPr>
  </w:style>
  <w:style w:type="paragraph" w:styleId="Mapadokumentu">
    <w:name w:val="Document Map"/>
    <w:basedOn w:val="Normalny"/>
    <w:semiHidden/>
    <w:rsid w:val="006A5C60"/>
    <w:pPr>
      <w:shd w:val="clear" w:color="auto" w:fill="000080"/>
    </w:pPr>
    <w:rPr>
      <w:rFonts w:ascii="Tahoma" w:hAnsi="Tahoma"/>
    </w:rPr>
  </w:style>
  <w:style w:type="paragraph" w:styleId="Tekstpodstawowywcity2">
    <w:name w:val="Body Text Indent 2"/>
    <w:basedOn w:val="Normalny"/>
    <w:link w:val="Tekstpodstawowywcity2Znak"/>
    <w:rsid w:val="006A5C60"/>
    <w:rPr>
      <w:b/>
    </w:rPr>
  </w:style>
  <w:style w:type="paragraph" w:styleId="Tekstpodstawowywcity3">
    <w:name w:val="Body Text Indent 3"/>
    <w:basedOn w:val="Normalny"/>
    <w:link w:val="Tekstpodstawowywcity3Znak"/>
    <w:rsid w:val="006A5C60"/>
  </w:style>
  <w:style w:type="paragraph" w:styleId="Nagwek">
    <w:name w:val="header"/>
    <w:basedOn w:val="Normalny"/>
    <w:link w:val="NagwekZnak"/>
    <w:uiPriority w:val="99"/>
    <w:rsid w:val="006A5C6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A5C6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60"/>
  </w:style>
  <w:style w:type="paragraph" w:styleId="Tekstpodstawowy">
    <w:name w:val="Body Text"/>
    <w:basedOn w:val="Normalny"/>
    <w:rsid w:val="006A5C60"/>
    <w:pPr>
      <w:spacing w:line="240" w:lineRule="auto"/>
      <w:ind w:firstLine="0"/>
      <w:jc w:val="left"/>
    </w:pPr>
    <w:rPr>
      <w:rFonts w:ascii="Times New Roman" w:hAnsi="Times New Roman"/>
      <w:b/>
      <w:bCs/>
      <w:sz w:val="28"/>
      <w:szCs w:val="24"/>
    </w:rPr>
  </w:style>
  <w:style w:type="paragraph" w:styleId="Tekstpodstawowy2">
    <w:name w:val="Body Text 2"/>
    <w:basedOn w:val="Normalny"/>
    <w:link w:val="Tekstpodstawowy2Znak"/>
    <w:rsid w:val="006A5C60"/>
    <w:pPr>
      <w:spacing w:line="240" w:lineRule="auto"/>
      <w:ind w:firstLine="0"/>
    </w:pPr>
    <w:rPr>
      <w:b/>
      <w:sz w:val="32"/>
    </w:rPr>
  </w:style>
  <w:style w:type="paragraph" w:styleId="Tekstpodstawowy3">
    <w:name w:val="Body Text 3"/>
    <w:basedOn w:val="Normalny"/>
    <w:link w:val="Tekstpodstawowy3Znak"/>
    <w:rsid w:val="006A5C60"/>
    <w:pPr>
      <w:spacing w:line="240" w:lineRule="auto"/>
      <w:ind w:firstLine="0"/>
    </w:pPr>
  </w:style>
  <w:style w:type="paragraph" w:styleId="Tytu">
    <w:name w:val="Title"/>
    <w:basedOn w:val="Normalny"/>
    <w:link w:val="TytuZnak"/>
    <w:qFormat/>
    <w:rsid w:val="006A5C60"/>
    <w:pPr>
      <w:spacing w:line="240" w:lineRule="auto"/>
      <w:ind w:firstLine="0"/>
      <w:jc w:val="center"/>
    </w:pPr>
    <w:rPr>
      <w:sz w:val="32"/>
    </w:rPr>
  </w:style>
  <w:style w:type="character" w:styleId="Hipercze">
    <w:name w:val="Hyperlink"/>
    <w:basedOn w:val="Domylnaczcionkaakapitu"/>
    <w:rsid w:val="006A5C60"/>
    <w:rPr>
      <w:color w:val="0000FF"/>
      <w:u w:val="single"/>
    </w:rPr>
  </w:style>
  <w:style w:type="paragraph" w:styleId="NormalnyWeb">
    <w:name w:val="Normal (Web)"/>
    <w:basedOn w:val="Normalny"/>
    <w:rsid w:val="006A5C60"/>
    <w:pPr>
      <w:spacing w:before="100" w:beforeAutospacing="1" w:after="100" w:afterAutospacing="1" w:line="240" w:lineRule="auto"/>
      <w:ind w:firstLine="0"/>
    </w:pPr>
    <w:rPr>
      <w:rFonts w:ascii="Times New Roman" w:hAnsi="Times New Roman"/>
      <w:sz w:val="20"/>
    </w:rPr>
  </w:style>
  <w:style w:type="paragraph" w:customStyle="1" w:styleId="pkt">
    <w:name w:val="pkt"/>
    <w:basedOn w:val="Normalny"/>
    <w:rsid w:val="006A5C60"/>
    <w:pPr>
      <w:spacing w:before="60" w:after="60" w:line="240" w:lineRule="auto"/>
      <w:ind w:left="851" w:hanging="295"/>
    </w:pPr>
    <w:rPr>
      <w:rFonts w:ascii="Times New Roman" w:hAnsi="Times New Roman"/>
    </w:rPr>
  </w:style>
  <w:style w:type="paragraph" w:customStyle="1" w:styleId="ust">
    <w:name w:val="ust"/>
    <w:rsid w:val="006A5C60"/>
    <w:pPr>
      <w:spacing w:before="60" w:after="60"/>
      <w:ind w:left="426" w:hanging="284"/>
    </w:pPr>
    <w:rPr>
      <w:sz w:val="24"/>
    </w:rPr>
  </w:style>
  <w:style w:type="paragraph" w:customStyle="1" w:styleId="pkt1">
    <w:name w:val="pkt1"/>
    <w:basedOn w:val="pkt"/>
    <w:rsid w:val="006A5C60"/>
    <w:pPr>
      <w:ind w:left="850" w:hanging="425"/>
    </w:pPr>
  </w:style>
  <w:style w:type="character" w:customStyle="1" w:styleId="akapitdomyslny">
    <w:name w:val="akapitdomyslny"/>
    <w:basedOn w:val="Domylnaczcionkaakapitu"/>
    <w:rsid w:val="006A5C60"/>
    <w:rPr>
      <w:sz w:val="20"/>
    </w:rPr>
  </w:style>
  <w:style w:type="paragraph" w:customStyle="1" w:styleId="tekst">
    <w:name w:val="tekst"/>
    <w:basedOn w:val="Normalny"/>
    <w:rsid w:val="006A5C60"/>
    <w:pPr>
      <w:suppressLineNumbers/>
      <w:spacing w:before="60" w:after="60" w:line="240" w:lineRule="auto"/>
      <w:ind w:firstLine="0"/>
    </w:pPr>
    <w:rPr>
      <w:rFonts w:ascii="Times New Roman" w:hAnsi="Times New Roman"/>
    </w:rPr>
  </w:style>
  <w:style w:type="paragraph" w:customStyle="1" w:styleId="tyt">
    <w:name w:val="tyt"/>
    <w:basedOn w:val="Normalny"/>
    <w:rsid w:val="006A5C60"/>
    <w:pPr>
      <w:keepNext/>
      <w:spacing w:before="60" w:after="60" w:line="240" w:lineRule="auto"/>
      <w:ind w:firstLine="0"/>
      <w:jc w:val="center"/>
    </w:pPr>
    <w:rPr>
      <w:rFonts w:ascii="Times New Roman" w:hAnsi="Times New Roman"/>
      <w:b/>
    </w:rPr>
  </w:style>
  <w:style w:type="paragraph" w:customStyle="1" w:styleId="lit">
    <w:name w:val="lit"/>
    <w:rsid w:val="006A5C60"/>
    <w:pPr>
      <w:spacing w:before="60" w:after="60"/>
      <w:ind w:left="1281" w:hanging="272"/>
    </w:pPr>
    <w:rPr>
      <w:sz w:val="24"/>
    </w:rPr>
  </w:style>
  <w:style w:type="character" w:styleId="Odwoanieprzypisudolnego">
    <w:name w:val="footnote reference"/>
    <w:basedOn w:val="Domylnaczcionkaakapitu"/>
    <w:uiPriority w:val="99"/>
    <w:semiHidden/>
    <w:rsid w:val="006A5C60"/>
    <w:rPr>
      <w:sz w:val="20"/>
      <w:vertAlign w:val="superscript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"/>
    <w:basedOn w:val="Normalny"/>
    <w:link w:val="TekstprzypisudolnegoZnak"/>
    <w:qFormat/>
    <w:rsid w:val="006A5C60"/>
    <w:pPr>
      <w:spacing w:line="240" w:lineRule="auto"/>
      <w:ind w:left="170" w:hanging="170"/>
    </w:pPr>
    <w:rPr>
      <w:rFonts w:ascii="Times New Roman" w:hAnsi="Times New Roman"/>
      <w:sz w:val="20"/>
    </w:rPr>
  </w:style>
  <w:style w:type="character" w:customStyle="1" w:styleId="htytul1">
    <w:name w:val="htytul1"/>
    <w:basedOn w:val="Domylnaczcionkaakapitu"/>
    <w:rsid w:val="006A5C60"/>
    <w:rPr>
      <w:b/>
      <w:bCs/>
      <w:sz w:val="27"/>
      <w:szCs w:val="27"/>
    </w:rPr>
  </w:style>
  <w:style w:type="character" w:customStyle="1" w:styleId="header1">
    <w:name w:val="header1"/>
    <w:basedOn w:val="Domylnaczcionkaakapitu"/>
    <w:rsid w:val="006A5C60"/>
    <w:rPr>
      <w:b/>
      <w:bCs/>
      <w:sz w:val="27"/>
      <w:szCs w:val="27"/>
    </w:rPr>
  </w:style>
  <w:style w:type="character" w:customStyle="1" w:styleId="aktprzedmiot1">
    <w:name w:val="aktprzedmiot1"/>
    <w:basedOn w:val="Domylnaczcionkaakapitu"/>
    <w:rsid w:val="006A5C60"/>
    <w:rPr>
      <w:b/>
      <w:bCs/>
      <w:sz w:val="27"/>
      <w:szCs w:val="27"/>
    </w:rPr>
  </w:style>
  <w:style w:type="character" w:customStyle="1" w:styleId="paragraphpunkt1">
    <w:name w:val="paragraphpunkt1"/>
    <w:basedOn w:val="Domylnaczcionkaakapitu"/>
    <w:rsid w:val="006A5C60"/>
    <w:rPr>
      <w:b/>
      <w:bCs/>
    </w:rPr>
  </w:style>
  <w:style w:type="character" w:customStyle="1" w:styleId="akapitustep1">
    <w:name w:val="akapitustep1"/>
    <w:basedOn w:val="Domylnaczcionkaakapitu"/>
    <w:rsid w:val="006A5C60"/>
  </w:style>
  <w:style w:type="character" w:customStyle="1" w:styleId="point1">
    <w:name w:val="point1"/>
    <w:basedOn w:val="Domylnaczcionkaakapitu"/>
    <w:rsid w:val="006A5C60"/>
    <w:rPr>
      <w:b/>
      <w:bCs/>
      <w:color w:val="000000"/>
    </w:rPr>
  </w:style>
  <w:style w:type="character" w:customStyle="1" w:styleId="styl31">
    <w:name w:val="styl31"/>
    <w:basedOn w:val="Domylnaczcionkaakapitu"/>
    <w:rsid w:val="004A689B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Default">
    <w:name w:val="Default"/>
    <w:rsid w:val="008A0E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">
    <w:basedOn w:val="Normalny"/>
    <w:next w:val="Nagwek"/>
    <w:rsid w:val="003A47F8"/>
    <w:pPr>
      <w:tabs>
        <w:tab w:val="center" w:pos="4536"/>
        <w:tab w:val="right" w:pos="9072"/>
      </w:tabs>
    </w:pPr>
  </w:style>
  <w:style w:type="paragraph" w:customStyle="1" w:styleId="1111111">
    <w:name w:val="1111111"/>
    <w:basedOn w:val="Default"/>
    <w:next w:val="Default"/>
    <w:rsid w:val="00F83D6D"/>
    <w:rPr>
      <w:color w:val="auto"/>
    </w:rPr>
  </w:style>
  <w:style w:type="paragraph" w:customStyle="1" w:styleId="11111111ust">
    <w:name w:val="11111111 ust"/>
    <w:basedOn w:val="Default"/>
    <w:next w:val="Default"/>
    <w:rsid w:val="004D4B68"/>
    <w:rPr>
      <w:color w:val="auto"/>
    </w:rPr>
  </w:style>
  <w:style w:type="paragraph" w:customStyle="1" w:styleId="01przeppogrubienie">
    <w:name w:val="01 przep pogrubienie"/>
    <w:basedOn w:val="Default"/>
    <w:next w:val="Default"/>
    <w:rsid w:val="000B6FAD"/>
    <w:rPr>
      <w:color w:val="auto"/>
    </w:rPr>
  </w:style>
  <w:style w:type="paragraph" w:styleId="Akapitzlist">
    <w:name w:val="List Paragraph"/>
    <w:basedOn w:val="Normalny"/>
    <w:link w:val="AkapitzlistZnak"/>
    <w:uiPriority w:val="34"/>
    <w:qFormat/>
    <w:rsid w:val="00F228F1"/>
    <w:pPr>
      <w:ind w:left="720"/>
      <w:contextualSpacing/>
    </w:pPr>
  </w:style>
  <w:style w:type="paragraph" w:customStyle="1" w:styleId="Style2">
    <w:name w:val="Style2"/>
    <w:basedOn w:val="Normalny"/>
    <w:uiPriority w:val="99"/>
    <w:rsid w:val="00F91AE4"/>
    <w:pPr>
      <w:widowControl w:val="0"/>
      <w:autoSpaceDE w:val="0"/>
      <w:autoSpaceDN w:val="0"/>
      <w:adjustRightInd w:val="0"/>
      <w:spacing w:line="418" w:lineRule="exact"/>
      <w:ind w:hanging="346"/>
    </w:pPr>
    <w:rPr>
      <w:rFonts w:cs="Arial"/>
      <w:szCs w:val="24"/>
    </w:rPr>
  </w:style>
  <w:style w:type="paragraph" w:customStyle="1" w:styleId="Style3">
    <w:name w:val="Style3"/>
    <w:basedOn w:val="Normalny"/>
    <w:uiPriority w:val="99"/>
    <w:rsid w:val="00F91AE4"/>
    <w:pPr>
      <w:widowControl w:val="0"/>
      <w:autoSpaceDE w:val="0"/>
      <w:autoSpaceDN w:val="0"/>
      <w:adjustRightInd w:val="0"/>
      <w:spacing w:line="413" w:lineRule="exact"/>
      <w:ind w:firstLine="0"/>
      <w:jc w:val="left"/>
    </w:pPr>
    <w:rPr>
      <w:rFonts w:cs="Arial"/>
      <w:szCs w:val="24"/>
    </w:rPr>
  </w:style>
  <w:style w:type="character" w:customStyle="1" w:styleId="FontStyle12">
    <w:name w:val="Font Style12"/>
    <w:basedOn w:val="Domylnaczcionkaakapitu"/>
    <w:uiPriority w:val="99"/>
    <w:rsid w:val="00F91AE4"/>
    <w:rPr>
      <w:rFonts w:ascii="Arial" w:hAnsi="Arial" w:cs="Arial"/>
      <w:sz w:val="22"/>
      <w:szCs w:val="22"/>
    </w:rPr>
  </w:style>
  <w:style w:type="paragraph" w:customStyle="1" w:styleId="Style4">
    <w:name w:val="Style4"/>
    <w:basedOn w:val="Normalny"/>
    <w:uiPriority w:val="99"/>
    <w:rsid w:val="00184210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cs="Arial"/>
      <w:szCs w:val="24"/>
    </w:rPr>
  </w:style>
  <w:style w:type="paragraph" w:customStyle="1" w:styleId="Style5">
    <w:name w:val="Style5"/>
    <w:basedOn w:val="Normalny"/>
    <w:uiPriority w:val="99"/>
    <w:rsid w:val="00184210"/>
    <w:pPr>
      <w:widowControl w:val="0"/>
      <w:autoSpaceDE w:val="0"/>
      <w:autoSpaceDN w:val="0"/>
      <w:adjustRightInd w:val="0"/>
      <w:spacing w:line="410" w:lineRule="exact"/>
      <w:ind w:hanging="432"/>
      <w:jc w:val="left"/>
    </w:pPr>
    <w:rPr>
      <w:rFonts w:cs="Arial"/>
      <w:szCs w:val="24"/>
    </w:rPr>
  </w:style>
  <w:style w:type="character" w:customStyle="1" w:styleId="FontStyle13">
    <w:name w:val="Font Style13"/>
    <w:basedOn w:val="Domylnaczcionkaakapitu"/>
    <w:uiPriority w:val="99"/>
    <w:rsid w:val="00184210"/>
    <w:rPr>
      <w:rFonts w:ascii="Arial" w:hAnsi="Arial" w:cs="Arial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184210"/>
    <w:rPr>
      <w:rFonts w:ascii="Arial" w:hAnsi="Arial" w:cs="Arial"/>
      <w:b/>
      <w:bCs/>
      <w:sz w:val="22"/>
      <w:szCs w:val="22"/>
    </w:rPr>
  </w:style>
  <w:style w:type="paragraph" w:customStyle="1" w:styleId="Style11">
    <w:name w:val="Style11"/>
    <w:basedOn w:val="Normalny"/>
    <w:uiPriority w:val="99"/>
    <w:rsid w:val="00184210"/>
    <w:pPr>
      <w:widowControl w:val="0"/>
      <w:autoSpaceDE w:val="0"/>
      <w:autoSpaceDN w:val="0"/>
      <w:adjustRightInd w:val="0"/>
      <w:spacing w:line="415" w:lineRule="exact"/>
      <w:ind w:hanging="317"/>
    </w:pPr>
    <w:rPr>
      <w:rFonts w:ascii="Microsoft Sans Serif" w:hAnsi="Microsoft Sans Serif" w:cs="Microsoft Sans Serif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223D5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73B60"/>
    <w:rPr>
      <w:rFonts w:ascii="Arial" w:hAnsi="Arial"/>
      <w:sz w:val="24"/>
    </w:rPr>
  </w:style>
  <w:style w:type="character" w:customStyle="1" w:styleId="Nagwek2Znak">
    <w:name w:val="Nagłówek 2 Znak"/>
    <w:basedOn w:val="Domylnaczcionkaakapitu"/>
    <w:link w:val="Nagwek2"/>
    <w:rsid w:val="009E29FA"/>
    <w:rPr>
      <w:rFonts w:ascii="Arial" w:hAnsi="Arial"/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9E29FA"/>
    <w:rPr>
      <w:rFonts w:ascii="Arial" w:hAnsi="Arial"/>
      <w:b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9E29FA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D70FE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podstawowywcityZnak">
    <w:name w:val="Tekst podstawowy wcięty Znak"/>
    <w:basedOn w:val="Domylnaczcionkaakapitu"/>
    <w:link w:val="Tekstpodstawowywcity"/>
    <w:rsid w:val="00B13ED0"/>
    <w:rPr>
      <w:rFonts w:ascii="Arial" w:hAnsi="Arial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51B92"/>
    <w:rPr>
      <w:rFonts w:ascii="Arial" w:hAnsi="Arial"/>
      <w:b/>
      <w:sz w:val="24"/>
    </w:rPr>
  </w:style>
  <w:style w:type="paragraph" w:customStyle="1" w:styleId="paragraf">
    <w:name w:val="paragraf"/>
    <w:basedOn w:val="Normalny"/>
    <w:autoRedefine/>
    <w:rsid w:val="007F2C7F"/>
    <w:pPr>
      <w:tabs>
        <w:tab w:val="left" w:pos="360"/>
      </w:tabs>
      <w:spacing w:line="276" w:lineRule="auto"/>
      <w:ind w:firstLine="0"/>
      <w:jc w:val="center"/>
    </w:pPr>
    <w:rPr>
      <w:rFonts w:cs="Arial"/>
      <w:b/>
      <w:szCs w:val="24"/>
    </w:rPr>
  </w:style>
  <w:style w:type="paragraph" w:styleId="Tekstprzypisukocowego">
    <w:name w:val="endnote text"/>
    <w:basedOn w:val="Normalny"/>
    <w:link w:val="TekstprzypisukocowegoZnak"/>
    <w:rsid w:val="00EE6FCD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E6FCD"/>
    <w:rPr>
      <w:rFonts w:ascii="Arial" w:hAnsi="Arial"/>
    </w:rPr>
  </w:style>
  <w:style w:type="character" w:styleId="Odwoanieprzypisukocowego">
    <w:name w:val="endnote reference"/>
    <w:basedOn w:val="Domylnaczcionkaakapitu"/>
    <w:rsid w:val="00EE6FCD"/>
    <w:rPr>
      <w:vertAlign w:val="superscript"/>
    </w:rPr>
  </w:style>
  <w:style w:type="character" w:customStyle="1" w:styleId="1111111Znak">
    <w:name w:val="1111111 Znak"/>
    <w:rsid w:val="0047463D"/>
    <w:rPr>
      <w:sz w:val="24"/>
      <w:lang w:val="pl-PL" w:eastAsia="ar-SA" w:bidi="ar-SA"/>
    </w:rPr>
  </w:style>
  <w:style w:type="paragraph" w:customStyle="1" w:styleId="Nagwek10">
    <w:name w:val="Nagłówek1"/>
    <w:basedOn w:val="Normalny"/>
    <w:next w:val="Tekstpodstawowy"/>
    <w:rsid w:val="00860184"/>
    <w:pPr>
      <w:widowControl w:val="0"/>
      <w:suppressAutoHyphens/>
      <w:autoSpaceDE w:val="0"/>
      <w:ind w:firstLine="0"/>
      <w:jc w:val="center"/>
    </w:pPr>
    <w:rPr>
      <w:rFonts w:ascii="Times New Roman" w:hAnsi="Times New Roman"/>
      <w:b/>
      <w:szCs w:val="24"/>
      <w:u w:val="single"/>
      <w:lang w:eastAsia="ar-SA"/>
    </w:rPr>
  </w:style>
  <w:style w:type="character" w:customStyle="1" w:styleId="TytuZnak">
    <w:name w:val="Tytuł Znak"/>
    <w:link w:val="Tytu"/>
    <w:rsid w:val="00A946FE"/>
    <w:rPr>
      <w:rFonts w:ascii="Arial" w:hAnsi="Arial"/>
      <w:sz w:val="32"/>
    </w:rPr>
  </w:style>
  <w:style w:type="paragraph" w:styleId="Tekstdymka">
    <w:name w:val="Balloon Text"/>
    <w:basedOn w:val="Normalny"/>
    <w:link w:val="TekstdymkaZnak"/>
    <w:rsid w:val="000339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33982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9C71E3"/>
    <w:pPr>
      <w:spacing w:line="240" w:lineRule="auto"/>
    </w:pPr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1E3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rsid w:val="009C71E3"/>
    <w:rPr>
      <w:rFonts w:ascii="Arial" w:hAnsi="Arial"/>
      <w:b/>
      <w:bCs/>
    </w:rPr>
  </w:style>
  <w:style w:type="character" w:customStyle="1" w:styleId="Nagwek1Znak">
    <w:name w:val="Nagłówek 1 Znak"/>
    <w:basedOn w:val="Domylnaczcionkaakapitu"/>
    <w:link w:val="Nagwek1"/>
    <w:rsid w:val="00B6704B"/>
    <w:rPr>
      <w:rFonts w:ascii="Arial" w:hAnsi="Arial"/>
      <w:sz w:val="24"/>
      <w:u w:val="single"/>
    </w:rPr>
  </w:style>
  <w:style w:type="character" w:customStyle="1" w:styleId="Nagwek3Znak">
    <w:name w:val="Nagłówek 3 Znak"/>
    <w:basedOn w:val="Domylnaczcionkaakapitu"/>
    <w:link w:val="Nagwek3"/>
    <w:rsid w:val="00371586"/>
    <w:rPr>
      <w:rFonts w:ascii="Arial" w:hAnsi="Arial"/>
      <w:i/>
      <w:iCs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1586"/>
    <w:rPr>
      <w:rFonts w:ascii="Arial" w:hAnsi="Arial"/>
      <w:sz w:val="24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"/>
    <w:basedOn w:val="Domylnaczcionkaakapitu"/>
    <w:link w:val="Tekstprzypisudolnego"/>
    <w:rsid w:val="00547D5A"/>
  </w:style>
  <w:style w:type="paragraph" w:styleId="Legenda">
    <w:name w:val="caption"/>
    <w:basedOn w:val="Normalny"/>
    <w:next w:val="Normalny"/>
    <w:qFormat/>
    <w:rsid w:val="00547D5A"/>
    <w:pPr>
      <w:spacing w:line="240" w:lineRule="auto"/>
      <w:ind w:firstLine="0"/>
      <w:jc w:val="left"/>
    </w:pPr>
    <w:rPr>
      <w:rFonts w:ascii="Courier New" w:hAnsi="Courier New"/>
      <w:b/>
    </w:rPr>
  </w:style>
  <w:style w:type="character" w:customStyle="1" w:styleId="AkapitzlistZnak">
    <w:name w:val="Akapit z listą Znak"/>
    <w:link w:val="Akapitzlist"/>
    <w:uiPriority w:val="34"/>
    <w:rsid w:val="00322407"/>
    <w:rPr>
      <w:rFonts w:ascii="Arial" w:hAnsi="Arial"/>
      <w:sz w:val="24"/>
    </w:rPr>
  </w:style>
  <w:style w:type="paragraph" w:styleId="Bezodstpw">
    <w:name w:val="No Spacing"/>
    <w:uiPriority w:val="1"/>
    <w:qFormat/>
    <w:rsid w:val="00A74FF8"/>
    <w:pPr>
      <w:suppressAutoHyphens/>
      <w:spacing w:line="240" w:lineRule="auto"/>
      <w:jc w:val="left"/>
    </w:pPr>
    <w:rPr>
      <w:rFonts w:cs="Courier New"/>
      <w:bCs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54dERnVjlVNUljWm9ib0VhM25HQ3ptQ3Nua1dZQmJVN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tUeIilJkgogo9ZmE6v7o1kIidKsNYucoRZHArP7KPxA=</DigestValue>
      </Reference>
      <Reference URI="#INFO">
        <DigestMethod Algorithm="http://www.w3.org/2001/04/xmlenc#sha256"/>
        <DigestValue>cdpijQqpcVUZiKJWUOqE8R9xjlHRjrcgwzH2qVusS64=</DigestValue>
      </Reference>
    </SignedInfo>
    <SignatureValue>Liqbh9YYD88GAVgulaIsv3FcmNwhAmF+UcfclWr1f7jKGJO7XARnsCjq1e7XqLC+9xgcvsjgBW2IOsl1MGYCJQ==</SignatureValue>
    <Object Id="INFO">
      <ArrayOfString xmlns:xsi="http://www.w3.org/2001/XMLSchema-instance" xmlns:xsd="http://www.w3.org/2001/XMLSchema" xmlns="">
        <string>xtDgV9U5IcZoboEa3nGCzmCsnkWYBbU4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AB09E-3CA7-4BB1-A12C-BEA0D7EA51F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3E357E6-F14F-47B4-8EB5-29C0E41F8CB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262DBCA9-06DF-4924-9F2B-4506556BE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385</Words>
  <Characters>2506</Characters>
  <Application>Microsoft Office Word</Application>
  <DocSecurity>0</DocSecurity>
  <Lines>63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 :</vt:lpstr>
    </vt:vector>
  </TitlesOfParts>
  <Company>MON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 :</dc:title>
  <dc:creator>JW 3280</dc:creator>
  <cp:lastModifiedBy>Miller Natalia</cp:lastModifiedBy>
  <cp:revision>14</cp:revision>
  <cp:lastPrinted>2026-01-28T09:40:00Z</cp:lastPrinted>
  <dcterms:created xsi:type="dcterms:W3CDTF">2022-08-16T07:46:00Z</dcterms:created>
  <dcterms:modified xsi:type="dcterms:W3CDTF">2026-01-28T09:40:00Z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a0d2e89f-2f57-4e5e-9cb0-c0a630fd4dd9</vt:lpwstr>
  </property>
  <property fmtid="{D5CDD505-2E9C-101B-9397-08002B2CF9AE}" pid="3" name="bjSaver">
    <vt:lpwstr>UWtSwKKV4JSoLZGXBCtDMDGOxNHGv/no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  <property fmtid="{D5CDD505-2E9C-101B-9397-08002B2CF9AE}" pid="10" name="s5636:Creator type=author">
    <vt:lpwstr>JW 3280</vt:lpwstr>
  </property>
  <property fmtid="{D5CDD505-2E9C-101B-9397-08002B2CF9AE}" pid="11" name="s5636:Creator type=organization">
    <vt:lpwstr>MILNET-Z</vt:lpwstr>
  </property>
  <property fmtid="{D5CDD505-2E9C-101B-9397-08002B2CF9AE}" pid="12" name="UniqueDocumentKey">
    <vt:lpwstr>e3637553-3cc2-4f88-b0f5-18b897bea692</vt:lpwstr>
  </property>
  <property fmtid="{D5CDD505-2E9C-101B-9397-08002B2CF9AE}" pid="13" name="s5636:Creator type=IP">
    <vt:lpwstr>10.80.149.96</vt:lpwstr>
  </property>
</Properties>
</file>